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08CAF5" w14:textId="77777777" w:rsidR="009B1CD0" w:rsidRDefault="009B1CD0" w:rsidP="00844DAA">
      <w:pPr>
        <w:tabs>
          <w:tab w:val="left" w:pos="851"/>
        </w:tabs>
        <w:spacing w:before="60" w:after="60"/>
        <w:jc w:val="center"/>
        <w:rPr>
          <w:rFonts w:ascii="Arial" w:hAnsi="Arial" w:cs="Arial"/>
          <w:sz w:val="22"/>
          <w:szCs w:val="22"/>
        </w:rPr>
      </w:pPr>
    </w:p>
    <w:p w14:paraId="3D5EBED8" w14:textId="77777777" w:rsidR="006869BC" w:rsidRDefault="006869BC" w:rsidP="00844DAA">
      <w:pPr>
        <w:tabs>
          <w:tab w:val="left" w:pos="851"/>
        </w:tabs>
        <w:spacing w:before="60" w:after="60"/>
        <w:jc w:val="center"/>
        <w:rPr>
          <w:rFonts w:ascii="Arial" w:hAnsi="Arial" w:cs="Arial"/>
          <w:sz w:val="22"/>
          <w:szCs w:val="22"/>
        </w:rPr>
      </w:pPr>
    </w:p>
    <w:p w14:paraId="76CC33E4" w14:textId="5996B6CF" w:rsidR="006869BC" w:rsidRDefault="000E31A0"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088D1B03" wp14:editId="6D9072F3">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3985351" w14:textId="77777777">
        <w:trPr>
          <w:trHeight w:val="1132"/>
        </w:trPr>
        <w:tc>
          <w:tcPr>
            <w:tcW w:w="10434" w:type="dxa"/>
            <w:shd w:val="clear" w:color="auto" w:fill="auto"/>
          </w:tcPr>
          <w:p w14:paraId="12EFA05A"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72ABA46C" w14:textId="77777777" w:rsidTr="006869BC">
              <w:tc>
                <w:tcPr>
                  <w:tcW w:w="9002" w:type="dxa"/>
                  <w:shd w:val="clear" w:color="auto" w:fill="66CCFF"/>
                </w:tcPr>
                <w:p w14:paraId="0DE74D2D"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7D887ED3" w14:textId="55EC5226"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p>
              </w:tc>
              <w:tc>
                <w:tcPr>
                  <w:tcW w:w="1275" w:type="dxa"/>
                  <w:shd w:val="clear" w:color="auto" w:fill="66CCFF"/>
                </w:tcPr>
                <w:p w14:paraId="78766FCB" w14:textId="77777777" w:rsidR="006869BC" w:rsidRDefault="006869BC" w:rsidP="006E763B">
                  <w:pPr>
                    <w:pStyle w:val="Titre8"/>
                    <w:tabs>
                      <w:tab w:val="left" w:pos="851"/>
                      <w:tab w:val="right" w:pos="9639"/>
                    </w:tabs>
                    <w:spacing w:before="120" w:after="120"/>
                  </w:pPr>
                </w:p>
              </w:tc>
            </w:tr>
          </w:tbl>
          <w:p w14:paraId="3DCFAFCE"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65C13054"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0F44D2AA"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41B8A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887ABC0" w14:textId="77777777">
        <w:tc>
          <w:tcPr>
            <w:tcW w:w="10277" w:type="dxa"/>
            <w:shd w:val="clear" w:color="auto" w:fill="66CCFF"/>
          </w:tcPr>
          <w:p w14:paraId="5A548BE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7D4E39B" w14:textId="77777777" w:rsidR="009B1CD0" w:rsidRDefault="009B1CD0" w:rsidP="006C4338">
      <w:pPr>
        <w:tabs>
          <w:tab w:val="left" w:pos="426"/>
          <w:tab w:val="left" w:pos="851"/>
        </w:tabs>
        <w:jc w:val="both"/>
      </w:pPr>
    </w:p>
    <w:p w14:paraId="0D2C78B8"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E1FE24A" w14:textId="77777777" w:rsidR="006869BC" w:rsidRDefault="006869BC" w:rsidP="006869BC">
      <w:pPr>
        <w:tabs>
          <w:tab w:val="left" w:pos="426"/>
          <w:tab w:val="left" w:pos="851"/>
        </w:tabs>
        <w:jc w:val="both"/>
        <w:rPr>
          <w:rFonts w:ascii="Arial" w:hAnsi="Arial" w:cs="Arial"/>
        </w:rPr>
      </w:pPr>
    </w:p>
    <w:p w14:paraId="28391A9C" w14:textId="722208C9" w:rsidR="008545C1" w:rsidRDefault="008545C1" w:rsidP="008545C1">
      <w:pPr>
        <w:tabs>
          <w:tab w:val="left" w:pos="426"/>
          <w:tab w:val="left" w:pos="851"/>
        </w:tabs>
        <w:jc w:val="both"/>
        <w:rPr>
          <w:rFonts w:ascii="Arial" w:hAnsi="Arial" w:cs="Arial"/>
          <w:b/>
        </w:rPr>
      </w:pPr>
      <w:r w:rsidRPr="008545C1">
        <w:rPr>
          <w:rFonts w:ascii="Arial" w:hAnsi="Arial" w:cs="Arial"/>
          <w:b/>
        </w:rPr>
        <w:t>Accord-cadre n° 2025-0</w:t>
      </w:r>
      <w:r w:rsidR="00E722F6">
        <w:rPr>
          <w:rFonts w:ascii="Arial" w:hAnsi="Arial" w:cs="Arial"/>
          <w:b/>
        </w:rPr>
        <w:t>48</w:t>
      </w:r>
      <w:r w:rsidRPr="008545C1">
        <w:rPr>
          <w:rFonts w:ascii="Arial" w:hAnsi="Arial" w:cs="Arial"/>
          <w:b/>
        </w:rPr>
        <w:t>-00-00</w:t>
      </w:r>
    </w:p>
    <w:p w14:paraId="31BE918A" w14:textId="77777777" w:rsidR="008545C1" w:rsidRPr="008545C1" w:rsidRDefault="008545C1" w:rsidP="008545C1">
      <w:pPr>
        <w:tabs>
          <w:tab w:val="left" w:pos="426"/>
          <w:tab w:val="left" w:pos="851"/>
        </w:tabs>
        <w:jc w:val="both"/>
        <w:rPr>
          <w:rFonts w:ascii="Arial" w:hAnsi="Arial" w:cs="Arial"/>
          <w:b/>
        </w:rPr>
      </w:pPr>
    </w:p>
    <w:p w14:paraId="5B9ECE17" w14:textId="5B7107FD" w:rsidR="00793B3B" w:rsidRDefault="00895FCF" w:rsidP="00E71E36">
      <w:pPr>
        <w:tabs>
          <w:tab w:val="left" w:pos="426"/>
          <w:tab w:val="left" w:pos="851"/>
        </w:tabs>
        <w:jc w:val="both"/>
        <w:rPr>
          <w:rFonts w:ascii="Arial" w:hAnsi="Arial" w:cs="Arial"/>
          <w:b/>
        </w:rPr>
      </w:pPr>
      <w:r w:rsidRPr="00895FCF">
        <w:rPr>
          <w:rFonts w:ascii="Arial" w:hAnsi="Arial" w:cs="Arial"/>
          <w:b/>
        </w:rPr>
        <w:t>Prestations de sécurisation de type CDN-WAF du site internet elysee.fr</w:t>
      </w:r>
    </w:p>
    <w:p w14:paraId="01443613" w14:textId="77777777" w:rsidR="00895FCF" w:rsidRPr="00D36D48" w:rsidRDefault="00895FCF" w:rsidP="00E71E36">
      <w:pPr>
        <w:tabs>
          <w:tab w:val="left" w:pos="426"/>
          <w:tab w:val="left" w:pos="851"/>
        </w:tabs>
        <w:jc w:val="both"/>
        <w:rPr>
          <w:rFonts w:ascii="Arial" w:hAnsi="Arial" w:cs="Arial"/>
          <w:b/>
        </w:rPr>
      </w:pPr>
    </w:p>
    <w:p w14:paraId="7655293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C1BDDAE"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41431DB" w14:textId="77777777" w:rsidR="009B1CD0" w:rsidRDefault="009B1CD0" w:rsidP="00934503">
      <w:pPr>
        <w:tabs>
          <w:tab w:val="left" w:pos="426"/>
          <w:tab w:val="left" w:pos="851"/>
        </w:tabs>
        <w:jc w:val="both"/>
        <w:rPr>
          <w:rFonts w:ascii="Arial" w:hAnsi="Arial" w:cs="Arial"/>
        </w:rPr>
      </w:pPr>
    </w:p>
    <w:p w14:paraId="65C969A2" w14:textId="70AAC5F7"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179EF">
        <w:fldChar w:fldCharType="separate"/>
      </w:r>
      <w:r>
        <w:fldChar w:fldCharType="end"/>
      </w:r>
      <w:r w:rsidR="009B1CD0">
        <w:tab/>
      </w:r>
      <w:r w:rsidR="00FE0BF6" w:rsidRPr="000527DD">
        <w:rPr>
          <w:rFonts w:ascii="Arial" w:hAnsi="Arial" w:cs="Arial"/>
        </w:rPr>
        <w:t xml:space="preserve">au lot </w:t>
      </w:r>
      <w:r w:rsidR="006151BE">
        <w:rPr>
          <w:rFonts w:ascii="Arial" w:hAnsi="Arial" w:cs="Arial"/>
        </w:rPr>
        <w:t>unique</w:t>
      </w:r>
    </w:p>
    <w:p w14:paraId="7AE66C33" w14:textId="77777777" w:rsidR="009B1CD0" w:rsidRDefault="009B1CD0" w:rsidP="00B7212F">
      <w:pPr>
        <w:pStyle w:val="fcasegauche"/>
        <w:tabs>
          <w:tab w:val="left" w:pos="851"/>
        </w:tabs>
        <w:spacing w:before="120" w:after="0"/>
        <w:ind w:left="0" w:firstLine="0"/>
        <w:rPr>
          <w:rFonts w:ascii="Arial" w:hAnsi="Arial" w:cs="Arial"/>
          <w:iCs/>
        </w:rPr>
      </w:pPr>
    </w:p>
    <w:p w14:paraId="74D1E67F"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A179EF">
        <w:fldChar w:fldCharType="separate"/>
      </w:r>
      <w:r>
        <w:fldChar w:fldCharType="end"/>
      </w:r>
      <w:r w:rsidR="009B1CD0">
        <w:rPr>
          <w:rFonts w:ascii="Arial" w:hAnsi="Arial" w:cs="Arial"/>
        </w:rPr>
        <w:tab/>
        <w:t>à l’offre de base</w:t>
      </w:r>
      <w:r w:rsidR="007C0E39">
        <w:rPr>
          <w:rFonts w:ascii="Arial" w:hAnsi="Arial" w:cs="Arial"/>
        </w:rPr>
        <w:t>.</w:t>
      </w:r>
    </w:p>
    <w:p w14:paraId="33848DA6" w14:textId="77777777" w:rsidR="006B5057" w:rsidRDefault="006B5057" w:rsidP="005846FB">
      <w:pPr>
        <w:pStyle w:val="fcasegauche"/>
        <w:tabs>
          <w:tab w:val="left" w:pos="851"/>
        </w:tabs>
        <w:spacing w:after="0"/>
        <w:ind w:left="0" w:firstLine="0"/>
        <w:rPr>
          <w:rFonts w:ascii="Arial" w:hAnsi="Arial" w:cs="Arial"/>
        </w:rPr>
      </w:pPr>
    </w:p>
    <w:p w14:paraId="7F3AE85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9F35D1" w14:textId="77777777">
        <w:tc>
          <w:tcPr>
            <w:tcW w:w="10277" w:type="dxa"/>
            <w:shd w:val="clear" w:color="auto" w:fill="66CCFF"/>
          </w:tcPr>
          <w:p w14:paraId="11F0B6B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8E085DE" w14:textId="77777777" w:rsidR="009B1CD0" w:rsidRDefault="009B1CD0" w:rsidP="006C4338">
      <w:pPr>
        <w:tabs>
          <w:tab w:val="left" w:pos="851"/>
        </w:tabs>
      </w:pPr>
    </w:p>
    <w:p w14:paraId="487C618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6B7382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DF16F5B" w14:textId="77777777" w:rsidR="009B1CD0" w:rsidRDefault="009B1CD0" w:rsidP="005846FB">
      <w:pPr>
        <w:tabs>
          <w:tab w:val="left" w:pos="851"/>
        </w:tabs>
        <w:rPr>
          <w:rFonts w:ascii="Arial" w:hAnsi="Arial" w:cs="Arial"/>
        </w:rPr>
      </w:pPr>
    </w:p>
    <w:p w14:paraId="5249CB54"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740A241D" w14:textId="0D31B921"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A179EF">
        <w:fldChar w:fldCharType="separate"/>
      </w:r>
      <w:r w:rsidRPr="00EA1AF8">
        <w:fldChar w:fldCharType="end"/>
      </w:r>
      <w:r w:rsidRPr="00EA1AF8">
        <w:rPr>
          <w:rFonts w:ascii="Arial" w:hAnsi="Arial" w:cs="Arial"/>
        </w:rPr>
        <w:t xml:space="preserve"> le présent Acte d’Engagement (AE)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E722F6">
        <w:rPr>
          <w:rFonts w:ascii="Arial" w:hAnsi="Arial" w:cs="Arial"/>
        </w:rPr>
        <w:t>48</w:t>
      </w:r>
      <w:r w:rsidR="00E71E36" w:rsidRPr="00E71E36">
        <w:rPr>
          <w:rFonts w:ascii="Arial" w:hAnsi="Arial" w:cs="Arial"/>
        </w:rPr>
        <w:t>-00-00</w:t>
      </w:r>
      <w:r w:rsidR="00E71E36">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44185B21" w14:textId="2B61CC67"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A179EF">
        <w:fldChar w:fldCharType="separate"/>
      </w:r>
      <w:r w:rsidRPr="00EA1AF8">
        <w:fldChar w:fldCharType="end"/>
      </w:r>
      <w:r w:rsidRPr="00EA1AF8">
        <w:rPr>
          <w:rFonts w:ascii="Arial" w:hAnsi="Arial" w:cs="Arial"/>
        </w:rPr>
        <w:t xml:space="preserve"> le Cahier des Clauses Administratives Particulières (CCAP) n°</w:t>
      </w:r>
      <w:r w:rsidR="00105531" w:rsidRPr="00EA1AF8">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E722F6">
        <w:rPr>
          <w:rFonts w:ascii="Arial" w:hAnsi="Arial" w:cs="Arial"/>
        </w:rPr>
        <w:t>48</w:t>
      </w:r>
      <w:r w:rsidR="00E71E36" w:rsidRPr="00E71E36">
        <w:rPr>
          <w:rFonts w:ascii="Arial" w:hAnsi="Arial" w:cs="Arial"/>
        </w:rPr>
        <w:t>-00-00</w:t>
      </w:r>
      <w:r w:rsidR="00E71E36">
        <w:rPr>
          <w:rFonts w:ascii="Arial" w:hAnsi="Arial" w:cs="Arial"/>
        </w:rPr>
        <w:t xml:space="preserve"> </w:t>
      </w:r>
      <w:r w:rsidRPr="00EA1AF8">
        <w:rPr>
          <w:rFonts w:ascii="Arial" w:hAnsi="Arial" w:cs="Arial"/>
        </w:rPr>
        <w:t>et ses annexes ;</w:t>
      </w:r>
    </w:p>
    <w:p w14:paraId="756CDEB8" w14:textId="1C4B212A"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A179EF">
        <w:rPr>
          <w:rFonts w:ascii="Arial" w:hAnsi="Arial" w:cs="Arial"/>
        </w:rPr>
      </w:r>
      <w:r w:rsidR="00A179EF">
        <w:rPr>
          <w:rFonts w:ascii="Arial" w:hAnsi="Arial" w:cs="Arial"/>
        </w:rPr>
        <w:fldChar w:fldCharType="separate"/>
      </w:r>
      <w:r w:rsidRPr="0076625B">
        <w:rPr>
          <w:rFonts w:ascii="Arial" w:hAnsi="Arial" w:cs="Arial"/>
        </w:rPr>
        <w:fldChar w:fldCharType="end"/>
      </w:r>
      <w:r w:rsidRPr="0076625B">
        <w:rPr>
          <w:rFonts w:ascii="Arial" w:hAnsi="Arial" w:cs="Arial"/>
        </w:rPr>
        <w:t xml:space="preserve"> le Cahier des Clauses Techniques Particulières (CCTP) n°</w:t>
      </w:r>
      <w:r w:rsidR="00105531" w:rsidRPr="0076625B">
        <w:rPr>
          <w:rFonts w:ascii="Arial" w:hAnsi="Arial" w:cs="Arial"/>
        </w:rPr>
        <w:t xml:space="preserve"> </w:t>
      </w:r>
      <w:r w:rsidR="00E71E36" w:rsidRPr="00E71E36">
        <w:rPr>
          <w:rFonts w:ascii="Arial" w:hAnsi="Arial" w:cs="Arial"/>
        </w:rPr>
        <w:t>202</w:t>
      </w:r>
      <w:r w:rsidR="008545C1">
        <w:rPr>
          <w:rFonts w:ascii="Arial" w:hAnsi="Arial" w:cs="Arial"/>
        </w:rPr>
        <w:t>5</w:t>
      </w:r>
      <w:r w:rsidR="00E71E36" w:rsidRPr="00E71E36">
        <w:rPr>
          <w:rFonts w:ascii="Arial" w:hAnsi="Arial" w:cs="Arial"/>
        </w:rPr>
        <w:t>-0</w:t>
      </w:r>
      <w:r w:rsidR="00E722F6">
        <w:rPr>
          <w:rFonts w:ascii="Arial" w:hAnsi="Arial" w:cs="Arial"/>
        </w:rPr>
        <w:t>48</w:t>
      </w:r>
      <w:r w:rsidR="00E71E36" w:rsidRPr="00E71E36">
        <w:rPr>
          <w:rFonts w:ascii="Arial" w:hAnsi="Arial" w:cs="Arial"/>
        </w:rPr>
        <w:t>-00-00</w:t>
      </w:r>
      <w:r w:rsidR="00E71E36">
        <w:rPr>
          <w:rFonts w:ascii="Arial" w:hAnsi="Arial" w:cs="Arial"/>
        </w:rPr>
        <w:t xml:space="preserve"> </w:t>
      </w:r>
      <w:r w:rsidRPr="0076625B">
        <w:rPr>
          <w:rFonts w:ascii="Arial" w:hAnsi="Arial" w:cs="Arial"/>
        </w:rPr>
        <w:t>;</w:t>
      </w:r>
    </w:p>
    <w:p w14:paraId="6CA941F6" w14:textId="77777777"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A179EF">
        <w:fldChar w:fldCharType="separate"/>
      </w:r>
      <w:r w:rsidRPr="00EA1AF8">
        <w:fldChar w:fldCharType="end"/>
      </w:r>
      <w:r w:rsidRPr="00EA1AF8">
        <w:rPr>
          <w:rFonts w:ascii="Arial" w:hAnsi="Arial" w:cs="Arial"/>
        </w:rPr>
        <w:t xml:space="preserve"> le Cahier </w:t>
      </w:r>
      <w:r w:rsidRPr="005B14C9">
        <w:rPr>
          <w:rFonts w:ascii="Arial" w:hAnsi="Arial" w:cs="Arial"/>
        </w:rPr>
        <w:t xml:space="preserve">des Clauses Administratives Générale applicables aux marchés </w:t>
      </w:r>
      <w:r w:rsidR="008545C1">
        <w:rPr>
          <w:rFonts w:ascii="Arial" w:hAnsi="Arial" w:cs="Arial"/>
        </w:rPr>
        <w:t>publics de</w:t>
      </w:r>
      <w:r w:rsidR="008545C1" w:rsidRPr="008545C1">
        <w:rPr>
          <w:rFonts w:ascii="Arial" w:hAnsi="Arial" w:cs="Arial"/>
        </w:rPr>
        <w:t xml:space="preserve"> techniques de l'information et de la communication</w:t>
      </w:r>
      <w:r w:rsidRPr="005B14C9">
        <w:rPr>
          <w:rFonts w:ascii="Arial" w:hAnsi="Arial" w:cs="Arial"/>
        </w:rPr>
        <w:t xml:space="preserve"> (CCAG-</w:t>
      </w:r>
      <w:r w:rsidR="008545C1">
        <w:rPr>
          <w:rFonts w:ascii="Arial" w:hAnsi="Arial" w:cs="Arial"/>
        </w:rPr>
        <w:t>TIC</w:t>
      </w:r>
      <w:r w:rsidRPr="005B14C9">
        <w:rPr>
          <w:rFonts w:ascii="Arial" w:hAnsi="Arial" w:cs="Arial"/>
        </w:rPr>
        <w:t xml:space="preserve">)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345463CB" w14:textId="77777777" w:rsidR="004D5E72" w:rsidRPr="00EA1AF8"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A179EF">
        <w:fldChar w:fldCharType="separate"/>
      </w:r>
      <w:r w:rsidRPr="005B14C9">
        <w:fldChar w:fldCharType="end"/>
      </w:r>
      <w:r w:rsidRPr="005B14C9">
        <w:rPr>
          <w:rFonts w:ascii="Arial" w:hAnsi="Arial" w:cs="Arial"/>
        </w:rPr>
        <w:t xml:space="preserve"> le mémoire technique du titulaire</w:t>
      </w:r>
      <w:r w:rsidR="00FD25B6">
        <w:rPr>
          <w:rFonts w:ascii="Arial" w:hAnsi="Arial" w:cs="Arial"/>
        </w:rPr>
        <w:t>.</w:t>
      </w:r>
    </w:p>
    <w:p w14:paraId="24852C1A" w14:textId="77777777" w:rsidR="004D5E72" w:rsidRPr="00EA1AF8" w:rsidRDefault="004D5E72" w:rsidP="00EE3526">
      <w:pPr>
        <w:tabs>
          <w:tab w:val="left" w:pos="851"/>
        </w:tabs>
        <w:spacing w:before="120"/>
        <w:ind w:left="1135" w:hanging="284"/>
        <w:jc w:val="both"/>
        <w:rPr>
          <w:rFonts w:ascii="Arial" w:hAnsi="Arial" w:cs="Arial"/>
        </w:rPr>
      </w:pPr>
    </w:p>
    <w:bookmarkEnd w:id="0"/>
    <w:p w14:paraId="23F9B49E" w14:textId="77777777" w:rsidR="009B1CD0" w:rsidRDefault="009B1CD0" w:rsidP="00710FD6">
      <w:pPr>
        <w:tabs>
          <w:tab w:val="left" w:pos="851"/>
        </w:tabs>
        <w:jc w:val="both"/>
        <w:rPr>
          <w:rFonts w:ascii="Arial" w:hAnsi="Arial" w:cs="Arial"/>
        </w:rPr>
      </w:pPr>
    </w:p>
    <w:p w14:paraId="3D92DCB4"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629ADEC" w14:textId="77777777" w:rsidR="009B1CD0" w:rsidRDefault="009B1CD0" w:rsidP="0083205E">
      <w:pPr>
        <w:tabs>
          <w:tab w:val="left" w:pos="851"/>
        </w:tabs>
        <w:jc w:val="both"/>
        <w:rPr>
          <w:rFonts w:ascii="Arial" w:hAnsi="Arial" w:cs="Arial"/>
        </w:rPr>
      </w:pPr>
    </w:p>
    <w:p w14:paraId="480209FB" w14:textId="77777777" w:rsidR="006869BC" w:rsidRDefault="006869BC" w:rsidP="006B5057">
      <w:pPr>
        <w:tabs>
          <w:tab w:val="left" w:pos="851"/>
        </w:tabs>
        <w:ind w:left="851"/>
        <w:jc w:val="both"/>
      </w:pPr>
    </w:p>
    <w:p w14:paraId="1145B475" w14:textId="77777777" w:rsidR="006869BC" w:rsidRDefault="006869BC" w:rsidP="006B5057">
      <w:pPr>
        <w:tabs>
          <w:tab w:val="left" w:pos="851"/>
        </w:tabs>
        <w:ind w:left="851"/>
        <w:jc w:val="both"/>
      </w:pPr>
    </w:p>
    <w:p w14:paraId="3A28B0EA" w14:textId="77777777" w:rsidR="006869BC" w:rsidRDefault="006869BC" w:rsidP="006B5057">
      <w:pPr>
        <w:tabs>
          <w:tab w:val="left" w:pos="851"/>
        </w:tabs>
        <w:ind w:left="851"/>
        <w:jc w:val="both"/>
      </w:pPr>
    </w:p>
    <w:p w14:paraId="4617D4A1" w14:textId="77777777" w:rsidR="006869BC" w:rsidRDefault="006869BC" w:rsidP="006B5057">
      <w:pPr>
        <w:tabs>
          <w:tab w:val="left" w:pos="851"/>
        </w:tabs>
        <w:ind w:left="851"/>
        <w:jc w:val="both"/>
      </w:pPr>
    </w:p>
    <w:p w14:paraId="1B44F33E" w14:textId="77777777" w:rsidR="006869BC" w:rsidRDefault="006869BC" w:rsidP="006B5057">
      <w:pPr>
        <w:tabs>
          <w:tab w:val="left" w:pos="851"/>
        </w:tabs>
        <w:ind w:left="851"/>
        <w:jc w:val="both"/>
      </w:pPr>
    </w:p>
    <w:p w14:paraId="3F344154" w14:textId="77777777" w:rsidR="006869BC" w:rsidRDefault="006869BC" w:rsidP="006B5057">
      <w:pPr>
        <w:tabs>
          <w:tab w:val="left" w:pos="851"/>
        </w:tabs>
        <w:ind w:left="851"/>
        <w:jc w:val="both"/>
      </w:pPr>
    </w:p>
    <w:p w14:paraId="52BB09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r w:rsidR="006869BC">
        <w:rPr>
          <w:rFonts w:ascii="Arial" w:hAnsi="Arial" w:cs="Arial"/>
        </w:rPr>
        <w:t xml:space="preserve"> s’engage</w:t>
      </w:r>
    </w:p>
    <w:p w14:paraId="6C55753B" w14:textId="77777777" w:rsidR="006869BC" w:rsidRDefault="006869BC" w:rsidP="006B5057">
      <w:pPr>
        <w:tabs>
          <w:tab w:val="left" w:pos="851"/>
        </w:tabs>
        <w:ind w:left="851"/>
        <w:jc w:val="both"/>
        <w:rPr>
          <w:rFonts w:ascii="Arial" w:hAnsi="Arial" w:cs="Arial"/>
        </w:rPr>
      </w:pPr>
    </w:p>
    <w:p w14:paraId="257F3AAB"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084B6792" w14:textId="77777777" w:rsidTr="003B185D">
        <w:tc>
          <w:tcPr>
            <w:tcW w:w="4320" w:type="dxa"/>
            <w:tcBorders>
              <w:top w:val="single" w:sz="1" w:space="0" w:color="000000"/>
              <w:left w:val="single" w:sz="1" w:space="0" w:color="000000"/>
              <w:bottom w:val="single" w:sz="1" w:space="0" w:color="000000"/>
            </w:tcBorders>
            <w:shd w:val="clear" w:color="auto" w:fill="auto"/>
          </w:tcPr>
          <w:p w14:paraId="1CFA6AB2"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4DDBE776" w14:textId="77777777" w:rsidR="006869BC" w:rsidRDefault="006869BC" w:rsidP="003B185D">
            <w:pPr>
              <w:pStyle w:val="Tableau"/>
            </w:pPr>
          </w:p>
        </w:tc>
      </w:tr>
      <w:tr w:rsidR="006869BC" w14:paraId="35F0254A" w14:textId="77777777" w:rsidTr="003B185D">
        <w:tc>
          <w:tcPr>
            <w:tcW w:w="4320" w:type="dxa"/>
            <w:tcBorders>
              <w:left w:val="single" w:sz="1" w:space="0" w:color="000000"/>
              <w:bottom w:val="single" w:sz="1" w:space="0" w:color="000000"/>
            </w:tcBorders>
            <w:shd w:val="clear" w:color="auto" w:fill="auto"/>
          </w:tcPr>
          <w:p w14:paraId="4FD10D60"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21FB04B4" w14:textId="77777777" w:rsidR="006869BC" w:rsidRDefault="006869BC" w:rsidP="003B185D">
            <w:pPr>
              <w:pStyle w:val="Tableau"/>
            </w:pPr>
          </w:p>
        </w:tc>
      </w:tr>
      <w:tr w:rsidR="006869BC" w14:paraId="3F1BCBE6" w14:textId="77777777" w:rsidTr="003B185D">
        <w:tc>
          <w:tcPr>
            <w:tcW w:w="4320" w:type="dxa"/>
            <w:tcBorders>
              <w:left w:val="single" w:sz="1" w:space="0" w:color="000000"/>
              <w:bottom w:val="single" w:sz="1" w:space="0" w:color="000000"/>
            </w:tcBorders>
            <w:shd w:val="clear" w:color="auto" w:fill="auto"/>
          </w:tcPr>
          <w:p w14:paraId="58D34EB0"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D7EA8BA" w14:textId="77777777" w:rsidR="006869BC" w:rsidRDefault="006869BC" w:rsidP="003B185D">
            <w:pPr>
              <w:pStyle w:val="Tableau"/>
            </w:pPr>
          </w:p>
        </w:tc>
      </w:tr>
      <w:tr w:rsidR="006869BC" w14:paraId="6418E709" w14:textId="77777777" w:rsidTr="003B185D">
        <w:tc>
          <w:tcPr>
            <w:tcW w:w="4320" w:type="dxa"/>
            <w:tcBorders>
              <w:left w:val="single" w:sz="1" w:space="0" w:color="000000"/>
              <w:bottom w:val="single" w:sz="1" w:space="0" w:color="000000"/>
            </w:tcBorders>
            <w:shd w:val="clear" w:color="auto" w:fill="auto"/>
          </w:tcPr>
          <w:p w14:paraId="286A18B6"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0942D603" w14:textId="77777777" w:rsidR="006869BC" w:rsidRDefault="006869BC" w:rsidP="003B185D">
            <w:pPr>
              <w:pStyle w:val="Tableau"/>
            </w:pPr>
          </w:p>
        </w:tc>
      </w:tr>
      <w:tr w:rsidR="006869BC" w14:paraId="5994511F" w14:textId="77777777" w:rsidTr="003B185D">
        <w:tc>
          <w:tcPr>
            <w:tcW w:w="4320" w:type="dxa"/>
            <w:tcBorders>
              <w:left w:val="single" w:sz="1" w:space="0" w:color="000000"/>
              <w:bottom w:val="single" w:sz="1" w:space="0" w:color="000000"/>
            </w:tcBorders>
            <w:shd w:val="clear" w:color="auto" w:fill="auto"/>
          </w:tcPr>
          <w:p w14:paraId="2A643C15"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6261B61D" w14:textId="77777777" w:rsidR="006869BC" w:rsidRDefault="006869BC" w:rsidP="003B185D">
            <w:pPr>
              <w:pStyle w:val="Tableau"/>
            </w:pPr>
          </w:p>
        </w:tc>
      </w:tr>
      <w:tr w:rsidR="006869BC" w14:paraId="54F8EF80"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29F90341" w14:textId="77777777" w:rsidR="006869BC" w:rsidRDefault="006869BC" w:rsidP="003B185D">
            <w:pPr>
              <w:pStyle w:val="Tableau"/>
              <w:spacing w:after="0"/>
            </w:pPr>
            <w:r>
              <w:t xml:space="preserve">* agissant pour mon compte                   </w:t>
            </w:r>
            <w:r>
              <w:br/>
              <w:t>* agissant pour le compte de la société (indiquer SA, SARL, ...)</w:t>
            </w:r>
          </w:p>
          <w:p w14:paraId="50FEAB28" w14:textId="77777777" w:rsidR="006869BC" w:rsidRDefault="006869BC" w:rsidP="003B185D">
            <w:pPr>
              <w:pStyle w:val="Tableau"/>
              <w:spacing w:before="0" w:after="0"/>
            </w:pPr>
            <w:r w:rsidRPr="004A4CA1">
              <w:rPr>
                <w:i/>
              </w:rPr>
              <w:t>(rayer la mention inutile)</w:t>
            </w:r>
          </w:p>
        </w:tc>
      </w:tr>
      <w:tr w:rsidR="006869BC" w14:paraId="7D4C6329" w14:textId="77777777" w:rsidTr="003B185D">
        <w:tc>
          <w:tcPr>
            <w:tcW w:w="4320" w:type="dxa"/>
            <w:tcBorders>
              <w:left w:val="single" w:sz="1" w:space="0" w:color="000000"/>
              <w:bottom w:val="single" w:sz="1" w:space="0" w:color="000000"/>
            </w:tcBorders>
            <w:shd w:val="clear" w:color="auto" w:fill="auto"/>
          </w:tcPr>
          <w:p w14:paraId="6D08F6C3"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0BEF7AF3" w14:textId="77777777" w:rsidR="006869BC" w:rsidRDefault="006869BC" w:rsidP="003B185D">
            <w:pPr>
              <w:pStyle w:val="Tableau"/>
            </w:pPr>
          </w:p>
        </w:tc>
      </w:tr>
      <w:tr w:rsidR="006869BC" w14:paraId="7DFE501E" w14:textId="77777777" w:rsidTr="003B185D">
        <w:tc>
          <w:tcPr>
            <w:tcW w:w="4320" w:type="dxa"/>
            <w:tcBorders>
              <w:left w:val="single" w:sz="1" w:space="0" w:color="000000"/>
              <w:bottom w:val="single" w:sz="1" w:space="0" w:color="000000"/>
            </w:tcBorders>
            <w:shd w:val="clear" w:color="auto" w:fill="auto"/>
          </w:tcPr>
          <w:p w14:paraId="76852682"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6D234AED" w14:textId="77777777" w:rsidR="006869BC" w:rsidRDefault="006869BC" w:rsidP="003B185D">
            <w:pPr>
              <w:pStyle w:val="Tableau"/>
            </w:pPr>
          </w:p>
        </w:tc>
      </w:tr>
      <w:tr w:rsidR="006869BC" w14:paraId="1794F0D9" w14:textId="77777777" w:rsidTr="003B185D">
        <w:tc>
          <w:tcPr>
            <w:tcW w:w="4320" w:type="dxa"/>
            <w:tcBorders>
              <w:left w:val="single" w:sz="1" w:space="0" w:color="000000"/>
              <w:bottom w:val="single" w:sz="1" w:space="0" w:color="000000"/>
            </w:tcBorders>
            <w:shd w:val="clear" w:color="auto" w:fill="auto"/>
          </w:tcPr>
          <w:p w14:paraId="20549001"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672528A3" w14:textId="77777777" w:rsidR="006869BC" w:rsidRDefault="006869BC" w:rsidP="003B185D">
            <w:pPr>
              <w:pStyle w:val="Tableau"/>
            </w:pPr>
          </w:p>
        </w:tc>
      </w:tr>
      <w:tr w:rsidR="006869BC" w14:paraId="2DD38253" w14:textId="77777777" w:rsidTr="003B185D">
        <w:tc>
          <w:tcPr>
            <w:tcW w:w="4320" w:type="dxa"/>
            <w:tcBorders>
              <w:left w:val="single" w:sz="1" w:space="0" w:color="000000"/>
              <w:bottom w:val="single" w:sz="1" w:space="0" w:color="000000"/>
            </w:tcBorders>
            <w:shd w:val="clear" w:color="auto" w:fill="auto"/>
          </w:tcPr>
          <w:p w14:paraId="47E8836F"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E07018E" w14:textId="77777777" w:rsidR="006869BC" w:rsidRDefault="006869BC" w:rsidP="003B185D">
            <w:pPr>
              <w:pStyle w:val="Tableau"/>
            </w:pPr>
          </w:p>
        </w:tc>
      </w:tr>
      <w:tr w:rsidR="006869BC" w14:paraId="716B2645" w14:textId="77777777" w:rsidTr="003B185D">
        <w:tc>
          <w:tcPr>
            <w:tcW w:w="4320" w:type="dxa"/>
            <w:tcBorders>
              <w:left w:val="single" w:sz="1" w:space="0" w:color="000000"/>
              <w:bottom w:val="single" w:sz="1" w:space="0" w:color="000000"/>
            </w:tcBorders>
            <w:shd w:val="clear" w:color="auto" w:fill="auto"/>
          </w:tcPr>
          <w:p w14:paraId="263B668C"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4FD9CBC5" w14:textId="77777777" w:rsidR="006869BC" w:rsidRDefault="006869BC" w:rsidP="003B185D">
            <w:pPr>
              <w:pStyle w:val="Tableau"/>
            </w:pPr>
          </w:p>
        </w:tc>
      </w:tr>
      <w:tr w:rsidR="006869BC" w14:paraId="070DD8CC" w14:textId="77777777" w:rsidTr="003B185D">
        <w:tc>
          <w:tcPr>
            <w:tcW w:w="4320" w:type="dxa"/>
            <w:tcBorders>
              <w:left w:val="single" w:sz="1" w:space="0" w:color="000000"/>
              <w:bottom w:val="single" w:sz="1" w:space="0" w:color="000000"/>
            </w:tcBorders>
            <w:shd w:val="clear" w:color="auto" w:fill="auto"/>
          </w:tcPr>
          <w:p w14:paraId="36A81FE0"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6ADBA31F" w14:textId="77777777" w:rsidR="006869BC" w:rsidRDefault="006869BC" w:rsidP="003B185D">
            <w:pPr>
              <w:pStyle w:val="Tableau"/>
            </w:pPr>
          </w:p>
        </w:tc>
      </w:tr>
      <w:tr w:rsidR="006869BC" w14:paraId="52B5FBC5" w14:textId="77777777" w:rsidTr="003B185D">
        <w:tc>
          <w:tcPr>
            <w:tcW w:w="4320" w:type="dxa"/>
            <w:tcBorders>
              <w:left w:val="single" w:sz="1" w:space="0" w:color="000000"/>
              <w:bottom w:val="single" w:sz="1" w:space="0" w:color="000000"/>
            </w:tcBorders>
            <w:shd w:val="clear" w:color="auto" w:fill="auto"/>
          </w:tcPr>
          <w:p w14:paraId="3942B964"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4FCEFC68" w14:textId="77777777" w:rsidR="006869BC" w:rsidRDefault="006869BC" w:rsidP="003B185D">
            <w:pPr>
              <w:pStyle w:val="Tableau"/>
            </w:pPr>
          </w:p>
        </w:tc>
      </w:tr>
      <w:tr w:rsidR="006869BC" w14:paraId="7EF4FE1C" w14:textId="77777777" w:rsidTr="003B185D">
        <w:tc>
          <w:tcPr>
            <w:tcW w:w="4320" w:type="dxa"/>
            <w:tcBorders>
              <w:left w:val="single" w:sz="1" w:space="0" w:color="000000"/>
              <w:bottom w:val="single" w:sz="1" w:space="0" w:color="000000"/>
            </w:tcBorders>
            <w:shd w:val="clear" w:color="auto" w:fill="auto"/>
          </w:tcPr>
          <w:p w14:paraId="2A88942D"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4A9537E" w14:textId="77777777" w:rsidR="006869BC" w:rsidRDefault="006869BC" w:rsidP="003B185D">
            <w:pPr>
              <w:pStyle w:val="Tableau"/>
            </w:pPr>
          </w:p>
        </w:tc>
      </w:tr>
      <w:tr w:rsidR="006869BC" w14:paraId="7FD12AF3" w14:textId="77777777" w:rsidTr="003B185D">
        <w:tc>
          <w:tcPr>
            <w:tcW w:w="4320" w:type="dxa"/>
            <w:tcBorders>
              <w:left w:val="single" w:sz="1" w:space="0" w:color="000000"/>
              <w:bottom w:val="single" w:sz="1" w:space="0" w:color="000000"/>
            </w:tcBorders>
            <w:shd w:val="clear" w:color="auto" w:fill="auto"/>
          </w:tcPr>
          <w:p w14:paraId="17C5633F"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0A7D3118" w14:textId="77777777" w:rsidR="006869BC" w:rsidRDefault="006869BC" w:rsidP="003B185D">
            <w:pPr>
              <w:pStyle w:val="Tableau"/>
            </w:pPr>
          </w:p>
        </w:tc>
      </w:tr>
      <w:tr w:rsidR="006869BC" w14:paraId="5AD0E980" w14:textId="77777777" w:rsidTr="003B185D">
        <w:tc>
          <w:tcPr>
            <w:tcW w:w="4320" w:type="dxa"/>
            <w:tcBorders>
              <w:left w:val="single" w:sz="1" w:space="0" w:color="000000"/>
              <w:bottom w:val="single" w:sz="1" w:space="0" w:color="000000"/>
            </w:tcBorders>
            <w:shd w:val="clear" w:color="auto" w:fill="auto"/>
          </w:tcPr>
          <w:p w14:paraId="1669A630"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6E19474B" w14:textId="77777777" w:rsidR="006869BC" w:rsidRDefault="006869BC" w:rsidP="003B185D">
            <w:pPr>
              <w:pStyle w:val="Tableau"/>
            </w:pPr>
          </w:p>
        </w:tc>
      </w:tr>
    </w:tbl>
    <w:p w14:paraId="1B9ACB03" w14:textId="77777777" w:rsidR="009B1CD0" w:rsidRDefault="009B1CD0" w:rsidP="009B45B9">
      <w:pPr>
        <w:tabs>
          <w:tab w:val="left" w:pos="851"/>
        </w:tabs>
        <w:jc w:val="both"/>
        <w:rPr>
          <w:rFonts w:ascii="Arial" w:hAnsi="Arial" w:cs="Arial"/>
        </w:rPr>
      </w:pPr>
    </w:p>
    <w:p w14:paraId="1C6B0111" w14:textId="77777777" w:rsidR="009B1CD0" w:rsidRDefault="009B1CD0" w:rsidP="009B45B9">
      <w:pPr>
        <w:tabs>
          <w:tab w:val="left" w:pos="851"/>
        </w:tabs>
        <w:jc w:val="both"/>
        <w:rPr>
          <w:rFonts w:ascii="Arial" w:hAnsi="Arial" w:cs="Arial"/>
        </w:rPr>
      </w:pPr>
    </w:p>
    <w:p w14:paraId="5014ADE2" w14:textId="77777777" w:rsidR="009B1CD0" w:rsidRDefault="009B1CD0" w:rsidP="009B45B9">
      <w:pPr>
        <w:tabs>
          <w:tab w:val="left" w:pos="851"/>
        </w:tabs>
        <w:jc w:val="both"/>
        <w:rPr>
          <w:rFonts w:ascii="Arial" w:hAnsi="Arial" w:cs="Arial"/>
        </w:rPr>
      </w:pPr>
    </w:p>
    <w:p w14:paraId="445FA69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486F9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92BD17F" w14:textId="77777777" w:rsidR="009B1CD0" w:rsidRDefault="009B1CD0" w:rsidP="009B45B9">
      <w:pPr>
        <w:pStyle w:val="fcase1ertab"/>
        <w:tabs>
          <w:tab w:val="left" w:pos="851"/>
        </w:tabs>
        <w:ind w:left="0" w:firstLine="0"/>
        <w:rPr>
          <w:rFonts w:ascii="Arial" w:hAnsi="Arial" w:cs="Arial"/>
        </w:rPr>
      </w:pPr>
    </w:p>
    <w:p w14:paraId="5110E2E8" w14:textId="77777777" w:rsidR="009B1CD0" w:rsidRDefault="009B1CD0" w:rsidP="009B45B9">
      <w:pPr>
        <w:pStyle w:val="fcase1ertab"/>
        <w:tabs>
          <w:tab w:val="left" w:pos="851"/>
        </w:tabs>
        <w:ind w:left="0" w:firstLine="0"/>
        <w:rPr>
          <w:rFonts w:ascii="Arial" w:hAnsi="Arial" w:cs="Arial"/>
        </w:rPr>
      </w:pPr>
    </w:p>
    <w:p w14:paraId="0FDDBC18" w14:textId="77777777" w:rsidR="004C5755" w:rsidRDefault="004C5755" w:rsidP="009B45B9">
      <w:pPr>
        <w:pStyle w:val="fcase1ertab"/>
        <w:tabs>
          <w:tab w:val="left" w:pos="851"/>
        </w:tabs>
        <w:ind w:left="0" w:firstLine="0"/>
        <w:rPr>
          <w:rFonts w:ascii="Arial" w:hAnsi="Arial" w:cs="Arial"/>
        </w:rPr>
      </w:pPr>
    </w:p>
    <w:p w14:paraId="4885A814" w14:textId="77777777" w:rsidR="004C5755" w:rsidRDefault="004C5755" w:rsidP="009B45B9">
      <w:pPr>
        <w:pStyle w:val="fcase1ertab"/>
        <w:tabs>
          <w:tab w:val="left" w:pos="851"/>
        </w:tabs>
        <w:ind w:left="0" w:firstLine="0"/>
        <w:rPr>
          <w:rFonts w:ascii="Arial" w:hAnsi="Arial" w:cs="Arial"/>
        </w:rPr>
      </w:pPr>
    </w:p>
    <w:p w14:paraId="4A8DEC6B" w14:textId="77777777" w:rsidR="004C5755" w:rsidRDefault="004C5755" w:rsidP="009B45B9">
      <w:pPr>
        <w:pStyle w:val="fcase1ertab"/>
        <w:tabs>
          <w:tab w:val="left" w:pos="851"/>
        </w:tabs>
        <w:ind w:left="0" w:firstLine="0"/>
        <w:rPr>
          <w:rFonts w:ascii="Arial" w:hAnsi="Arial" w:cs="Arial"/>
        </w:rPr>
      </w:pPr>
    </w:p>
    <w:p w14:paraId="41B3A6F4" w14:textId="77777777" w:rsidR="006B5057" w:rsidRDefault="006B5057" w:rsidP="009B45B9">
      <w:pPr>
        <w:pStyle w:val="fcase1ertab"/>
        <w:tabs>
          <w:tab w:val="left" w:pos="851"/>
        </w:tabs>
        <w:ind w:left="0" w:firstLine="0"/>
        <w:rPr>
          <w:rFonts w:ascii="Arial" w:hAnsi="Arial" w:cs="Arial"/>
        </w:rPr>
      </w:pPr>
    </w:p>
    <w:p w14:paraId="2418AF91" w14:textId="77777777" w:rsidR="006B5057" w:rsidRDefault="006B5057" w:rsidP="009B45B9">
      <w:pPr>
        <w:pStyle w:val="fcase1ertab"/>
        <w:tabs>
          <w:tab w:val="left" w:pos="851"/>
        </w:tabs>
        <w:ind w:left="0" w:firstLine="0"/>
        <w:rPr>
          <w:rFonts w:ascii="Arial" w:hAnsi="Arial" w:cs="Arial"/>
        </w:rPr>
      </w:pPr>
    </w:p>
    <w:p w14:paraId="621407B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579FB76"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A179EF">
        <w:fldChar w:fldCharType="separate"/>
      </w:r>
      <w:r w:rsidRPr="00EA1AF8">
        <w:fldChar w:fldCharType="end"/>
      </w:r>
      <w:r w:rsidR="009B1CD0" w:rsidRPr="00EA1AF8">
        <w:rPr>
          <w:rFonts w:ascii="Arial" w:hAnsi="Arial" w:cs="Arial"/>
        </w:rPr>
        <w:t xml:space="preserve"> aux prix indiqués dans </w:t>
      </w:r>
      <w:r w:rsidR="00B610BA" w:rsidRPr="00EA1AF8">
        <w:rPr>
          <w:rFonts w:ascii="Arial" w:hAnsi="Arial" w:cs="Arial"/>
        </w:rPr>
        <w:t>l’annexe financière</w:t>
      </w:r>
      <w:r w:rsidR="00C77059">
        <w:rPr>
          <w:rFonts w:ascii="Arial" w:hAnsi="Arial" w:cs="Arial"/>
        </w:rPr>
        <w:t>.</w:t>
      </w:r>
    </w:p>
    <w:p w14:paraId="23B0A5E0" w14:textId="77777777" w:rsidR="002C2CA3" w:rsidRDefault="002C2CA3" w:rsidP="009B45B9">
      <w:pPr>
        <w:pStyle w:val="fcasegauche"/>
        <w:tabs>
          <w:tab w:val="left" w:pos="851"/>
        </w:tabs>
        <w:spacing w:after="0"/>
        <w:ind w:left="0" w:firstLine="0"/>
        <w:rPr>
          <w:rFonts w:ascii="Arial" w:hAnsi="Arial" w:cs="Arial"/>
        </w:rPr>
      </w:pPr>
    </w:p>
    <w:p w14:paraId="4AD84B34"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66C9F90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62A9E0" w14:textId="77777777" w:rsidR="00036500" w:rsidRDefault="00036500" w:rsidP="009B45B9">
      <w:pPr>
        <w:tabs>
          <w:tab w:val="left" w:pos="851"/>
          <w:tab w:val="left" w:pos="6237"/>
        </w:tabs>
        <w:rPr>
          <w:rFonts w:ascii="Arial" w:hAnsi="Arial" w:cs="Arial"/>
          <w:i/>
          <w:iCs/>
          <w:sz w:val="18"/>
          <w:szCs w:val="18"/>
        </w:rPr>
      </w:pPr>
    </w:p>
    <w:p w14:paraId="7D1BE2A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1D2BFE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D19441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iCs/>
        </w:rPr>
        <w:t xml:space="preserve"> </w:t>
      </w:r>
      <w:r>
        <w:rPr>
          <w:rFonts w:ascii="Arial" w:hAnsi="Arial" w:cs="Arial"/>
        </w:rPr>
        <w:t>solidaire</w:t>
      </w:r>
    </w:p>
    <w:p w14:paraId="4D56A051"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0F511B78"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7B93B73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978E7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241CDE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84691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BF5E5B"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E3F415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E82BA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1DF263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90A2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96762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6B65509" w14:textId="77777777" w:rsidTr="006869BC">
        <w:trPr>
          <w:trHeight w:val="584"/>
        </w:trPr>
        <w:tc>
          <w:tcPr>
            <w:tcW w:w="4503" w:type="dxa"/>
            <w:tcBorders>
              <w:top w:val="single" w:sz="4" w:space="0" w:color="000000"/>
              <w:left w:val="single" w:sz="4" w:space="0" w:color="000000"/>
            </w:tcBorders>
            <w:shd w:val="clear" w:color="auto" w:fill="CCFFFF"/>
          </w:tcPr>
          <w:p w14:paraId="3BBA363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1BDC73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91A6BD" w14:textId="77777777" w:rsidR="009B1CD0" w:rsidRDefault="009B1CD0" w:rsidP="006F3DF9">
            <w:pPr>
              <w:tabs>
                <w:tab w:val="left" w:pos="851"/>
              </w:tabs>
              <w:snapToGrid w:val="0"/>
              <w:jc w:val="both"/>
              <w:rPr>
                <w:rFonts w:ascii="Arial" w:hAnsi="Arial" w:cs="Arial"/>
              </w:rPr>
            </w:pPr>
          </w:p>
        </w:tc>
      </w:tr>
      <w:tr w:rsidR="009B1CD0" w14:paraId="44732CB3" w14:textId="77777777" w:rsidTr="006869BC">
        <w:trPr>
          <w:trHeight w:val="560"/>
        </w:trPr>
        <w:tc>
          <w:tcPr>
            <w:tcW w:w="4503" w:type="dxa"/>
            <w:tcBorders>
              <w:left w:val="single" w:sz="4" w:space="0" w:color="000000"/>
            </w:tcBorders>
            <w:shd w:val="clear" w:color="auto" w:fill="auto"/>
          </w:tcPr>
          <w:p w14:paraId="3BE912D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7846A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E4FAB8" w14:textId="77777777" w:rsidR="009B1CD0" w:rsidRDefault="009B1CD0" w:rsidP="006F3DF9">
            <w:pPr>
              <w:tabs>
                <w:tab w:val="left" w:pos="851"/>
              </w:tabs>
              <w:snapToGrid w:val="0"/>
              <w:jc w:val="both"/>
              <w:rPr>
                <w:rFonts w:ascii="Arial" w:hAnsi="Arial" w:cs="Arial"/>
              </w:rPr>
            </w:pPr>
          </w:p>
        </w:tc>
      </w:tr>
      <w:tr w:rsidR="009B1CD0" w14:paraId="3F38FC03" w14:textId="77777777" w:rsidTr="006869BC">
        <w:trPr>
          <w:trHeight w:val="583"/>
        </w:trPr>
        <w:tc>
          <w:tcPr>
            <w:tcW w:w="4503" w:type="dxa"/>
            <w:tcBorders>
              <w:left w:val="single" w:sz="4" w:space="0" w:color="000000"/>
              <w:bottom w:val="single" w:sz="4" w:space="0" w:color="000000"/>
            </w:tcBorders>
            <w:shd w:val="clear" w:color="auto" w:fill="CCFFFF"/>
          </w:tcPr>
          <w:p w14:paraId="1186B04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725B18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C17FC5A" w14:textId="77777777" w:rsidR="009B1CD0" w:rsidRDefault="009B1CD0" w:rsidP="006F3DF9">
            <w:pPr>
              <w:tabs>
                <w:tab w:val="left" w:pos="851"/>
              </w:tabs>
              <w:snapToGrid w:val="0"/>
              <w:jc w:val="both"/>
              <w:rPr>
                <w:rFonts w:ascii="Arial" w:hAnsi="Arial" w:cs="Arial"/>
              </w:rPr>
            </w:pPr>
          </w:p>
        </w:tc>
      </w:tr>
    </w:tbl>
    <w:p w14:paraId="0828C78D" w14:textId="77777777" w:rsidR="009B1CD0" w:rsidRDefault="009B1CD0" w:rsidP="006C4338">
      <w:pPr>
        <w:tabs>
          <w:tab w:val="left" w:pos="851"/>
          <w:tab w:val="left" w:pos="6237"/>
        </w:tabs>
      </w:pPr>
    </w:p>
    <w:p w14:paraId="1F7C1224" w14:textId="77777777" w:rsidR="009B1CD0" w:rsidRDefault="009B1CD0" w:rsidP="006C4338">
      <w:pPr>
        <w:pStyle w:val="fcasegauche"/>
        <w:tabs>
          <w:tab w:val="left" w:pos="851"/>
        </w:tabs>
        <w:spacing w:after="0"/>
        <w:ind w:left="0" w:firstLine="0"/>
        <w:rPr>
          <w:rFonts w:ascii="Arial" w:hAnsi="Arial" w:cs="Arial"/>
          <w:bCs/>
          <w:iCs/>
        </w:rPr>
      </w:pPr>
    </w:p>
    <w:p w14:paraId="75D09F1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F74B935"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1BF1FD66"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2F06B4C5"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D92EF0C"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78E973A7"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64158507"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51C102"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6E664297"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51BC492B"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289D4638"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349BA2AB" w14:textId="77777777" w:rsidR="006869BC" w:rsidRPr="001B29E4" w:rsidRDefault="006869BC" w:rsidP="003B185D">
            <w:pPr>
              <w:tabs>
                <w:tab w:val="left" w:pos="851"/>
              </w:tabs>
              <w:snapToGrid w:val="0"/>
              <w:jc w:val="both"/>
              <w:rPr>
                <w:rFonts w:ascii="Arial" w:hAnsi="Arial" w:cs="Arial"/>
              </w:rPr>
            </w:pPr>
          </w:p>
        </w:tc>
      </w:tr>
      <w:tr w:rsidR="006869BC" w:rsidRPr="001B29E4" w14:paraId="7147F234"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3F4FE8AA"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779D86C4" w14:textId="77777777" w:rsidR="006869BC" w:rsidRPr="001B29E4" w:rsidRDefault="006869BC" w:rsidP="003B185D">
            <w:pPr>
              <w:tabs>
                <w:tab w:val="left" w:pos="851"/>
              </w:tabs>
              <w:snapToGrid w:val="0"/>
              <w:jc w:val="both"/>
              <w:rPr>
                <w:rFonts w:ascii="Arial" w:hAnsi="Arial" w:cs="Arial"/>
              </w:rPr>
            </w:pPr>
          </w:p>
        </w:tc>
      </w:tr>
    </w:tbl>
    <w:p w14:paraId="7023AF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0CB5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93E4F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2C3FF6C" w14:textId="77777777" w:rsidR="009B1CD0" w:rsidRDefault="009B1CD0" w:rsidP="00934503">
      <w:pPr>
        <w:tabs>
          <w:tab w:val="left" w:pos="426"/>
          <w:tab w:val="left" w:pos="851"/>
        </w:tabs>
        <w:rPr>
          <w:rFonts w:ascii="Arial" w:hAnsi="Arial" w:cs="Arial"/>
          <w:b/>
        </w:rPr>
      </w:pPr>
    </w:p>
    <w:p w14:paraId="742A995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A179EF">
        <w:rPr>
          <w:rFonts w:ascii="Arial" w:hAnsi="Arial" w:cs="Arial"/>
        </w:rPr>
      </w:r>
      <w:r w:rsidR="00A179EF">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A179EF">
        <w:rPr>
          <w:rFonts w:ascii="Arial" w:hAnsi="Arial" w:cs="Arial"/>
        </w:rPr>
      </w:r>
      <w:r w:rsidR="00A179EF">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214986E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CC94621" w14:textId="77777777" w:rsidR="009B1CD0" w:rsidRDefault="009B1CD0" w:rsidP="009B45B9">
      <w:pPr>
        <w:tabs>
          <w:tab w:val="left" w:pos="426"/>
          <w:tab w:val="left" w:pos="851"/>
        </w:tabs>
        <w:jc w:val="both"/>
        <w:rPr>
          <w:rFonts w:ascii="Arial" w:hAnsi="Arial" w:cs="Arial"/>
          <w:b/>
        </w:rPr>
      </w:pPr>
    </w:p>
    <w:p w14:paraId="70941D47" w14:textId="77777777" w:rsidR="009B1CD0" w:rsidRDefault="009B1CD0" w:rsidP="009B45B9">
      <w:pPr>
        <w:tabs>
          <w:tab w:val="left" w:pos="426"/>
          <w:tab w:val="left" w:pos="851"/>
        </w:tabs>
        <w:jc w:val="both"/>
        <w:rPr>
          <w:rFonts w:ascii="Arial" w:hAnsi="Arial" w:cs="Arial"/>
          <w:b/>
        </w:rPr>
      </w:pPr>
    </w:p>
    <w:p w14:paraId="7D341CF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347E00F" w14:textId="77777777" w:rsidR="009B1CD0" w:rsidRDefault="009B1CD0" w:rsidP="009B45B9">
      <w:pPr>
        <w:tabs>
          <w:tab w:val="left" w:pos="576"/>
          <w:tab w:val="left" w:pos="851"/>
        </w:tabs>
        <w:jc w:val="both"/>
        <w:rPr>
          <w:rFonts w:ascii="Arial" w:hAnsi="Arial" w:cs="Arial"/>
        </w:rPr>
      </w:pPr>
    </w:p>
    <w:p w14:paraId="076B7F70"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La durée d’exécution de l’accord-cadre court, à compter de la date de notification, pour une période de douze (12) mois.</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420492F3" w14:textId="77777777" w:rsidR="008B5FC6" w:rsidRPr="00917515" w:rsidRDefault="008B5FC6" w:rsidP="008B5FC6">
      <w:pPr>
        <w:tabs>
          <w:tab w:val="left" w:pos="1134"/>
          <w:tab w:val="left" w:pos="2835"/>
        </w:tabs>
        <w:jc w:val="both"/>
        <w:rPr>
          <w:rFonts w:ascii="Arial" w:hAnsi="Arial" w:cs="Arial"/>
          <w:color w:val="000000"/>
        </w:rPr>
      </w:pPr>
    </w:p>
    <w:p w14:paraId="44865503"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70781AAB" w14:textId="77777777" w:rsidR="008655E4" w:rsidRDefault="008655E4" w:rsidP="00782F5B">
      <w:pPr>
        <w:tabs>
          <w:tab w:val="left" w:pos="576"/>
          <w:tab w:val="left" w:pos="851"/>
        </w:tabs>
        <w:jc w:val="both"/>
        <w:rPr>
          <w:rFonts w:ascii="Arial" w:hAnsi="Arial" w:cs="Arial"/>
        </w:rPr>
      </w:pPr>
    </w:p>
    <w:p w14:paraId="4AA4165F" w14:textId="77777777" w:rsidR="008655E4" w:rsidRPr="00782F5B" w:rsidRDefault="008655E4" w:rsidP="00782F5B">
      <w:pPr>
        <w:tabs>
          <w:tab w:val="left" w:pos="576"/>
          <w:tab w:val="left" w:pos="851"/>
        </w:tabs>
        <w:jc w:val="both"/>
        <w:rPr>
          <w:rFonts w:ascii="Arial" w:hAnsi="Arial" w:cs="Arial"/>
        </w:rPr>
      </w:pPr>
    </w:p>
    <w:p w14:paraId="13FB04EB"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87AC410" w14:textId="77777777" w:rsidTr="006869BC">
        <w:tc>
          <w:tcPr>
            <w:tcW w:w="10419" w:type="dxa"/>
            <w:shd w:val="clear" w:color="auto" w:fill="66CCFF"/>
          </w:tcPr>
          <w:p w14:paraId="1FF86D03"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C06797" w14:textId="77777777" w:rsidR="009B1CD0" w:rsidRDefault="009B1CD0" w:rsidP="006C4338">
      <w:pPr>
        <w:tabs>
          <w:tab w:val="left" w:pos="851"/>
        </w:tabs>
        <w:jc w:val="both"/>
      </w:pPr>
    </w:p>
    <w:p w14:paraId="4852D42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CA20D9A" w14:textId="77777777" w:rsidR="005824AE" w:rsidRDefault="005824AE" w:rsidP="006C4338">
      <w:pPr>
        <w:tabs>
          <w:tab w:val="left" w:pos="851"/>
        </w:tabs>
        <w:jc w:val="both"/>
      </w:pPr>
    </w:p>
    <w:p w14:paraId="5FF0853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93378A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FF35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6A796A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4C2AA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0E727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AE30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124BB8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637455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16C1B6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B6447D7" w14:textId="77777777" w:rsidR="00332B12" w:rsidRDefault="00332B12" w:rsidP="00B054DA">
            <w:pPr>
              <w:tabs>
                <w:tab w:val="left" w:pos="851"/>
              </w:tabs>
              <w:snapToGrid w:val="0"/>
              <w:jc w:val="both"/>
              <w:rPr>
                <w:rFonts w:ascii="Arial" w:hAnsi="Arial" w:cs="Arial"/>
                <w:b/>
                <w:bCs/>
              </w:rPr>
            </w:pPr>
          </w:p>
        </w:tc>
      </w:tr>
    </w:tbl>
    <w:p w14:paraId="393B06C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87F71C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C3BF02D" w14:textId="77777777" w:rsidR="00332B12" w:rsidRDefault="00332B12" w:rsidP="006C4338">
      <w:pPr>
        <w:tabs>
          <w:tab w:val="left" w:pos="851"/>
        </w:tabs>
        <w:jc w:val="both"/>
      </w:pPr>
    </w:p>
    <w:p w14:paraId="6279B9E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DCA3C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5852973" w14:textId="77777777" w:rsidR="009B1CD0" w:rsidRDefault="009B1CD0" w:rsidP="005846FB">
      <w:pPr>
        <w:tabs>
          <w:tab w:val="left" w:pos="851"/>
        </w:tabs>
        <w:rPr>
          <w:rFonts w:ascii="Arial" w:hAnsi="Arial" w:cs="Arial"/>
        </w:rPr>
      </w:pPr>
    </w:p>
    <w:p w14:paraId="3093CDF6" w14:textId="77777777" w:rsidR="00036500" w:rsidRDefault="00036500" w:rsidP="005846FB">
      <w:pPr>
        <w:tabs>
          <w:tab w:val="left" w:pos="851"/>
        </w:tabs>
        <w:rPr>
          <w:rFonts w:ascii="Arial" w:hAnsi="Arial" w:cs="Arial"/>
        </w:rPr>
      </w:pPr>
    </w:p>
    <w:p w14:paraId="31511E2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FFE721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F6BD7D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iCs/>
        </w:rPr>
        <w:t xml:space="preserve"> </w:t>
      </w:r>
      <w:r>
        <w:rPr>
          <w:rFonts w:ascii="Arial" w:hAnsi="Arial" w:cs="Arial"/>
        </w:rPr>
        <w:t>solidaire</w:t>
      </w:r>
    </w:p>
    <w:p w14:paraId="574413C4" w14:textId="77777777" w:rsidR="009B1CD0" w:rsidRDefault="009B1CD0" w:rsidP="0083205E">
      <w:pPr>
        <w:tabs>
          <w:tab w:val="left" w:pos="851"/>
        </w:tabs>
        <w:rPr>
          <w:rFonts w:ascii="Arial" w:hAnsi="Arial" w:cs="Arial"/>
        </w:rPr>
      </w:pPr>
    </w:p>
    <w:p w14:paraId="69B73D0A" w14:textId="77777777" w:rsidR="001C733C" w:rsidRDefault="001C733C" w:rsidP="00CD46CC">
      <w:pPr>
        <w:tabs>
          <w:tab w:val="left" w:pos="851"/>
        </w:tabs>
        <w:rPr>
          <w:rFonts w:ascii="Arial" w:hAnsi="Arial" w:cs="Arial"/>
        </w:rPr>
      </w:pPr>
    </w:p>
    <w:p w14:paraId="35AD859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CEBE83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37B24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0BF787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C7DD7F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2D39518" w14:textId="77777777" w:rsidR="002904AF" w:rsidRDefault="002904AF" w:rsidP="001C733C">
      <w:pPr>
        <w:tabs>
          <w:tab w:val="left" w:pos="851"/>
        </w:tabs>
        <w:rPr>
          <w:rFonts w:ascii="Arial" w:hAnsi="Arial" w:cs="Arial"/>
        </w:rPr>
      </w:pPr>
    </w:p>
    <w:p w14:paraId="4A0B9C8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A81971A"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88E9E09" w14:textId="77777777" w:rsidR="002904AF" w:rsidRDefault="002904AF" w:rsidP="002904AF">
      <w:pPr>
        <w:tabs>
          <w:tab w:val="left" w:pos="851"/>
        </w:tabs>
        <w:rPr>
          <w:rFonts w:ascii="Arial" w:hAnsi="Arial" w:cs="Arial"/>
          <w:iCs/>
        </w:rPr>
      </w:pPr>
    </w:p>
    <w:p w14:paraId="32516DB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8EB43B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91F129" w14:textId="77777777" w:rsidR="002904AF" w:rsidRDefault="002904AF" w:rsidP="002904AF">
      <w:pPr>
        <w:tabs>
          <w:tab w:val="left" w:pos="851"/>
        </w:tabs>
        <w:ind w:left="1134" w:hanging="850"/>
        <w:rPr>
          <w:rFonts w:ascii="Arial" w:hAnsi="Arial" w:cs="Arial"/>
          <w:i/>
          <w:sz w:val="18"/>
          <w:szCs w:val="18"/>
        </w:rPr>
      </w:pPr>
    </w:p>
    <w:p w14:paraId="1DDDB3E6" w14:textId="77777777" w:rsidR="001C733C" w:rsidRDefault="001C733C" w:rsidP="001C733C">
      <w:pPr>
        <w:tabs>
          <w:tab w:val="left" w:pos="851"/>
        </w:tabs>
        <w:rPr>
          <w:rFonts w:ascii="Arial" w:hAnsi="Arial" w:cs="Arial"/>
          <w:i/>
          <w:sz w:val="18"/>
          <w:szCs w:val="18"/>
        </w:rPr>
      </w:pPr>
    </w:p>
    <w:p w14:paraId="5D4B37B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9A5A4C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AE2CD8" w14:textId="77777777" w:rsidR="00036500" w:rsidRDefault="00036500" w:rsidP="005846FB">
      <w:pPr>
        <w:tabs>
          <w:tab w:val="left" w:pos="851"/>
        </w:tabs>
        <w:rPr>
          <w:rFonts w:ascii="Arial" w:hAnsi="Arial" w:cs="Arial"/>
        </w:rPr>
      </w:pPr>
    </w:p>
    <w:p w14:paraId="7EFB45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8994F47" w14:textId="77777777" w:rsidR="00AE7831" w:rsidRDefault="00AE7831" w:rsidP="009B45B9">
      <w:pPr>
        <w:tabs>
          <w:tab w:val="left" w:pos="851"/>
        </w:tabs>
        <w:ind w:left="1701" w:hanging="850"/>
        <w:jc w:val="both"/>
      </w:pPr>
    </w:p>
    <w:p w14:paraId="7C83035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179E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92556A3" w14:textId="77777777" w:rsidR="00036500" w:rsidRDefault="00036500" w:rsidP="006C4338">
      <w:pPr>
        <w:tabs>
          <w:tab w:val="left" w:pos="851"/>
        </w:tabs>
        <w:rPr>
          <w:rFonts w:ascii="Arial" w:hAnsi="Arial" w:cs="Arial"/>
          <w:iCs/>
        </w:rPr>
      </w:pPr>
    </w:p>
    <w:p w14:paraId="3879804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179E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83A440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E50E1DD"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D11EE3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FF5B7E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9CB98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85B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25CE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9D742D" w14:textId="77777777" w:rsidTr="00B054DA">
        <w:trPr>
          <w:trHeight w:val="1021"/>
        </w:trPr>
        <w:tc>
          <w:tcPr>
            <w:tcW w:w="4644" w:type="dxa"/>
            <w:tcBorders>
              <w:top w:val="single" w:sz="4" w:space="0" w:color="000000"/>
              <w:left w:val="single" w:sz="4" w:space="0" w:color="000000"/>
            </w:tcBorders>
            <w:shd w:val="clear" w:color="auto" w:fill="CCFFFF"/>
          </w:tcPr>
          <w:p w14:paraId="33ECA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39DE4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124992" w14:textId="77777777" w:rsidR="00332B12" w:rsidRDefault="00332B12" w:rsidP="00B054DA">
            <w:pPr>
              <w:tabs>
                <w:tab w:val="left" w:pos="851"/>
              </w:tabs>
              <w:snapToGrid w:val="0"/>
              <w:jc w:val="both"/>
              <w:rPr>
                <w:rFonts w:ascii="Arial" w:hAnsi="Arial" w:cs="Arial"/>
                <w:b/>
                <w:bCs/>
              </w:rPr>
            </w:pPr>
          </w:p>
        </w:tc>
      </w:tr>
      <w:tr w:rsidR="00332B12" w14:paraId="5926EE0A" w14:textId="77777777" w:rsidTr="00B054DA">
        <w:trPr>
          <w:trHeight w:val="1021"/>
        </w:trPr>
        <w:tc>
          <w:tcPr>
            <w:tcW w:w="4644" w:type="dxa"/>
            <w:tcBorders>
              <w:left w:val="single" w:sz="4" w:space="0" w:color="000000"/>
            </w:tcBorders>
            <w:shd w:val="clear" w:color="auto" w:fill="auto"/>
          </w:tcPr>
          <w:p w14:paraId="627ED23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5369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8F63A4A" w14:textId="77777777" w:rsidR="00332B12" w:rsidRDefault="00332B12" w:rsidP="00B054DA">
            <w:pPr>
              <w:tabs>
                <w:tab w:val="left" w:pos="851"/>
              </w:tabs>
              <w:snapToGrid w:val="0"/>
              <w:jc w:val="both"/>
              <w:rPr>
                <w:rFonts w:ascii="Arial" w:hAnsi="Arial" w:cs="Arial"/>
                <w:b/>
                <w:bCs/>
              </w:rPr>
            </w:pPr>
          </w:p>
        </w:tc>
      </w:tr>
      <w:tr w:rsidR="00332B12" w14:paraId="017DC4E5" w14:textId="77777777" w:rsidTr="00B054DA">
        <w:trPr>
          <w:trHeight w:val="1021"/>
        </w:trPr>
        <w:tc>
          <w:tcPr>
            <w:tcW w:w="4644" w:type="dxa"/>
            <w:tcBorders>
              <w:left w:val="single" w:sz="4" w:space="0" w:color="000000"/>
            </w:tcBorders>
            <w:shd w:val="clear" w:color="auto" w:fill="CCFFFF"/>
          </w:tcPr>
          <w:p w14:paraId="4586E89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3951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45593F" w14:textId="77777777" w:rsidR="00332B12" w:rsidRDefault="00332B12" w:rsidP="00B054DA">
            <w:pPr>
              <w:tabs>
                <w:tab w:val="left" w:pos="851"/>
              </w:tabs>
              <w:snapToGrid w:val="0"/>
              <w:jc w:val="both"/>
              <w:rPr>
                <w:rFonts w:ascii="Arial" w:hAnsi="Arial" w:cs="Arial"/>
                <w:b/>
                <w:bCs/>
              </w:rPr>
            </w:pPr>
          </w:p>
        </w:tc>
      </w:tr>
      <w:tr w:rsidR="00332B12" w14:paraId="00C09ECA" w14:textId="77777777" w:rsidTr="00B054DA">
        <w:trPr>
          <w:trHeight w:val="1021"/>
        </w:trPr>
        <w:tc>
          <w:tcPr>
            <w:tcW w:w="4644" w:type="dxa"/>
            <w:tcBorders>
              <w:left w:val="single" w:sz="4" w:space="0" w:color="000000"/>
            </w:tcBorders>
            <w:shd w:val="clear" w:color="auto" w:fill="auto"/>
          </w:tcPr>
          <w:p w14:paraId="50F7341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9671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941A45" w14:textId="77777777" w:rsidR="00332B12" w:rsidRDefault="00332B12" w:rsidP="00B054DA">
            <w:pPr>
              <w:tabs>
                <w:tab w:val="left" w:pos="851"/>
              </w:tabs>
              <w:snapToGrid w:val="0"/>
              <w:jc w:val="both"/>
              <w:rPr>
                <w:rFonts w:ascii="Arial" w:hAnsi="Arial" w:cs="Arial"/>
                <w:b/>
                <w:bCs/>
              </w:rPr>
            </w:pPr>
          </w:p>
        </w:tc>
      </w:tr>
      <w:tr w:rsidR="00332B12" w14:paraId="65510CE4" w14:textId="77777777" w:rsidTr="00B054DA">
        <w:trPr>
          <w:trHeight w:val="1021"/>
        </w:trPr>
        <w:tc>
          <w:tcPr>
            <w:tcW w:w="4644" w:type="dxa"/>
            <w:tcBorders>
              <w:left w:val="single" w:sz="4" w:space="0" w:color="000000"/>
              <w:bottom w:val="single" w:sz="4" w:space="0" w:color="000000"/>
            </w:tcBorders>
            <w:shd w:val="clear" w:color="auto" w:fill="CCFFFF"/>
          </w:tcPr>
          <w:p w14:paraId="7898571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750FD0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9087A85" w14:textId="77777777" w:rsidR="00332B12" w:rsidRDefault="00332B12" w:rsidP="00B054DA">
            <w:pPr>
              <w:tabs>
                <w:tab w:val="left" w:pos="851"/>
              </w:tabs>
              <w:snapToGrid w:val="0"/>
              <w:jc w:val="both"/>
              <w:rPr>
                <w:rFonts w:ascii="Arial" w:hAnsi="Arial" w:cs="Arial"/>
                <w:b/>
                <w:bCs/>
              </w:rPr>
            </w:pPr>
          </w:p>
        </w:tc>
      </w:tr>
    </w:tbl>
    <w:p w14:paraId="7168791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FFA67A2" w14:textId="77777777" w:rsidR="009B1CD0" w:rsidRDefault="009B1CD0" w:rsidP="006C4338">
      <w:pPr>
        <w:tabs>
          <w:tab w:val="left" w:pos="851"/>
        </w:tabs>
        <w:rPr>
          <w:rFonts w:ascii="Arial" w:hAnsi="Arial" w:cs="Arial"/>
        </w:rPr>
      </w:pPr>
    </w:p>
    <w:p w14:paraId="54668A7E"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224999" w14:textId="77777777">
        <w:tc>
          <w:tcPr>
            <w:tcW w:w="10277" w:type="dxa"/>
            <w:shd w:val="clear" w:color="auto" w:fill="66CCFF"/>
          </w:tcPr>
          <w:p w14:paraId="7CDBD90A" w14:textId="77777777" w:rsidR="009B1CD0" w:rsidRPr="002D5BBA" w:rsidRDefault="008B2A38" w:rsidP="006B5057">
            <w:pPr>
              <w:rPr>
                <w:b/>
              </w:rPr>
            </w:pPr>
            <w:r>
              <w:rPr>
                <w:rFonts w:ascii="Arial" w:hAnsi="Arial" w:cs="Arial"/>
              </w:rPr>
              <w:lastRenderedPageBreak/>
              <w:br w:type="page"/>
            </w:r>
            <w:r w:rsidR="009B1CD0" w:rsidRPr="002D5BBA">
              <w:rPr>
                <w:b/>
                <w:sz w:val="22"/>
                <w:szCs w:val="22"/>
              </w:rPr>
              <w:t xml:space="preserve">D - Identification </w:t>
            </w:r>
            <w:r w:rsidR="001C40C0" w:rsidRPr="002D5BBA">
              <w:rPr>
                <w:b/>
                <w:sz w:val="22"/>
                <w:szCs w:val="22"/>
              </w:rPr>
              <w:t>et signature de l’acheteur</w:t>
            </w:r>
            <w:r w:rsidR="009B1CD0" w:rsidRPr="002D5BBA">
              <w:rPr>
                <w:b/>
                <w:sz w:val="22"/>
                <w:szCs w:val="22"/>
              </w:rPr>
              <w:t>.</w:t>
            </w:r>
          </w:p>
        </w:tc>
      </w:tr>
    </w:tbl>
    <w:p w14:paraId="536E3AE3" w14:textId="77777777" w:rsidR="009B1CD0" w:rsidRDefault="009B1CD0" w:rsidP="006C4338">
      <w:pPr>
        <w:tabs>
          <w:tab w:val="left" w:pos="851"/>
        </w:tabs>
      </w:pPr>
    </w:p>
    <w:p w14:paraId="46D5FB2B" w14:textId="77777777" w:rsidR="009B1CD0" w:rsidRDefault="009B1CD0" w:rsidP="006C4338">
      <w:pPr>
        <w:tabs>
          <w:tab w:val="left" w:pos="851"/>
        </w:tabs>
      </w:pPr>
    </w:p>
    <w:p w14:paraId="1A117F4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C4BCA44" w14:textId="77777777" w:rsidR="00D3101F" w:rsidRDefault="00D3101F" w:rsidP="00D3101F">
      <w:pPr>
        <w:numPr>
          <w:ilvl w:val="0"/>
          <w:numId w:val="1"/>
        </w:numPr>
        <w:rPr>
          <w:rFonts w:ascii="Arial" w:hAnsi="Arial" w:cs="Arial"/>
          <w:b/>
        </w:rPr>
      </w:pPr>
    </w:p>
    <w:p w14:paraId="729B4A86"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4A86DCE2"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32D49AA7" w14:textId="77777777" w:rsidR="009B1CD0" w:rsidRDefault="009B1CD0" w:rsidP="005846FB">
      <w:pPr>
        <w:pStyle w:val="En-tte"/>
        <w:tabs>
          <w:tab w:val="clear" w:pos="4536"/>
          <w:tab w:val="clear" w:pos="9072"/>
          <w:tab w:val="left" w:pos="851"/>
        </w:tabs>
        <w:jc w:val="both"/>
        <w:rPr>
          <w:rFonts w:ascii="Arial" w:hAnsi="Arial" w:cs="Arial"/>
        </w:rPr>
      </w:pPr>
    </w:p>
    <w:p w14:paraId="213DB643"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785E7A7" w14:textId="77777777" w:rsidR="00D3101F" w:rsidRPr="001B29E4" w:rsidRDefault="005248B9" w:rsidP="00D3101F">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 xml:space="preserve">Monsieur Yannick DESBOIS, </w:t>
      </w:r>
      <w:r w:rsidR="00D3101F">
        <w:rPr>
          <w:rFonts w:ascii="Arial" w:hAnsi="Arial" w:cs="Arial"/>
          <w:b/>
          <w:bCs/>
          <w:lang w:eastAsia="fr-FR"/>
        </w:rPr>
        <w:t xml:space="preserve">Directeur adjoint de cabinet, </w:t>
      </w:r>
      <w:r w:rsidR="007C7092">
        <w:rPr>
          <w:rFonts w:ascii="Arial" w:hAnsi="Arial" w:cs="Arial"/>
          <w:b/>
          <w:bCs/>
          <w:lang w:eastAsia="fr-FR"/>
        </w:rPr>
        <w:t>d</w:t>
      </w:r>
      <w:r w:rsidR="00D3101F">
        <w:rPr>
          <w:rFonts w:ascii="Arial" w:hAnsi="Arial" w:cs="Arial"/>
          <w:b/>
          <w:bCs/>
          <w:lang w:eastAsia="fr-FR"/>
        </w:rPr>
        <w:t>irecteur général des services</w:t>
      </w:r>
      <w:bookmarkEnd w:id="1"/>
    </w:p>
    <w:p w14:paraId="4714DE2A" w14:textId="77777777" w:rsidR="009B1CD0" w:rsidRDefault="009B1CD0" w:rsidP="009B45B9">
      <w:pPr>
        <w:tabs>
          <w:tab w:val="left" w:pos="851"/>
        </w:tabs>
        <w:jc w:val="both"/>
        <w:rPr>
          <w:rFonts w:ascii="Arial" w:hAnsi="Arial" w:cs="Arial"/>
        </w:rPr>
      </w:pPr>
    </w:p>
    <w:p w14:paraId="069BCB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1E24EB9" w14:textId="77777777" w:rsidR="009B1CD0" w:rsidRDefault="009B1CD0" w:rsidP="009B45B9">
      <w:pPr>
        <w:tabs>
          <w:tab w:val="left" w:pos="851"/>
        </w:tabs>
        <w:jc w:val="both"/>
        <w:rPr>
          <w:rFonts w:ascii="Arial" w:hAnsi="Arial" w:cs="Arial"/>
        </w:rPr>
      </w:pPr>
    </w:p>
    <w:p w14:paraId="01F2C7A2"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59E13CB6"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30E2E810"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BED8568" w14:textId="77777777" w:rsidR="00732C8F" w:rsidRDefault="00732C8F" w:rsidP="00732C8F">
      <w:pPr>
        <w:pStyle w:val="fcase2metab"/>
        <w:ind w:left="0" w:firstLine="0"/>
        <w:rPr>
          <w:rFonts w:ascii="Arial" w:hAnsi="Arial" w:cs="Arial"/>
        </w:rPr>
      </w:pPr>
    </w:p>
    <w:p w14:paraId="3223A739" w14:textId="77777777" w:rsidR="00732C8F" w:rsidRDefault="00732C8F" w:rsidP="00732C8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CD2F147" w14:textId="77777777" w:rsidR="00732C8F" w:rsidRDefault="00732C8F" w:rsidP="00732C8F">
      <w:pPr>
        <w:pStyle w:val="fcase2metab"/>
        <w:rPr>
          <w:rFonts w:ascii="Arial" w:hAnsi="Arial" w:cs="Arial"/>
        </w:rPr>
      </w:pPr>
    </w:p>
    <w:p w14:paraId="637EF3C7"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185B01F8"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7667576A"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759172EB" w14:textId="77777777" w:rsidR="00732C8F" w:rsidRDefault="00732C8F" w:rsidP="00732C8F">
      <w:pPr>
        <w:pStyle w:val="fcase2metab"/>
        <w:ind w:left="0" w:firstLine="0"/>
        <w:rPr>
          <w:rFonts w:ascii="Arial" w:hAnsi="Arial" w:cs="Arial"/>
        </w:rPr>
      </w:pPr>
    </w:p>
    <w:p w14:paraId="67F2937C" w14:textId="77777777" w:rsidR="00732C8F" w:rsidRDefault="00732C8F" w:rsidP="00732C8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6010EE76" w14:textId="77777777" w:rsidR="00732C8F" w:rsidRDefault="00732C8F" w:rsidP="00732C8F">
      <w:pPr>
        <w:pStyle w:val="fcase2metab"/>
        <w:rPr>
          <w:rFonts w:ascii="Arial" w:hAnsi="Arial" w:cs="Arial"/>
        </w:rPr>
      </w:pPr>
    </w:p>
    <w:p w14:paraId="04990CB9"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7E89BF3D" w14:textId="77777777" w:rsidR="00732C8F" w:rsidRDefault="00732C8F" w:rsidP="00732C8F">
      <w:pPr>
        <w:tabs>
          <w:tab w:val="left" w:pos="851"/>
        </w:tabs>
        <w:rPr>
          <w:rFonts w:ascii="Arial" w:hAnsi="Arial" w:cs="Arial"/>
        </w:rPr>
      </w:pPr>
    </w:p>
    <w:p w14:paraId="057A838C" w14:textId="77777777" w:rsidR="00732C8F" w:rsidRDefault="00732C8F" w:rsidP="00732C8F">
      <w:pPr>
        <w:suppressAutoHyphens w:val="0"/>
        <w:rPr>
          <w:rFonts w:ascii="Arial" w:hAnsi="Arial" w:cs="Arial"/>
          <w:b/>
          <w:bCs/>
          <w:lang w:eastAsia="fr-FR"/>
        </w:rPr>
      </w:pPr>
    </w:p>
    <w:p w14:paraId="4815330D" w14:textId="77777777" w:rsidR="00732C8F" w:rsidRDefault="00732C8F" w:rsidP="00732C8F">
      <w:pPr>
        <w:suppressAutoHyphens w:val="0"/>
        <w:rPr>
          <w:rFonts w:ascii="Arial" w:hAnsi="Arial" w:cs="Arial"/>
          <w:b/>
          <w:bCs/>
          <w:lang w:eastAsia="fr-FR"/>
        </w:rPr>
      </w:pPr>
    </w:p>
    <w:p w14:paraId="70546578" w14:textId="77777777" w:rsidR="007C0BF8" w:rsidRDefault="007C0BF8" w:rsidP="00732C8F">
      <w:pPr>
        <w:suppressAutoHyphens w:val="0"/>
        <w:rPr>
          <w:rFonts w:ascii="Arial" w:hAnsi="Arial" w:cs="Arial"/>
          <w:b/>
          <w:bCs/>
          <w:lang w:eastAsia="fr-FR"/>
        </w:rPr>
      </w:pPr>
    </w:p>
    <w:p w14:paraId="70C58E13" w14:textId="77777777" w:rsidR="00732C8F" w:rsidRDefault="00732C8F" w:rsidP="00732C8F">
      <w:pPr>
        <w:suppressAutoHyphens w:val="0"/>
        <w:rPr>
          <w:rFonts w:ascii="Arial" w:hAnsi="Arial" w:cs="Arial"/>
          <w:b/>
          <w:bCs/>
          <w:lang w:eastAsia="fr-FR"/>
        </w:rPr>
      </w:pPr>
    </w:p>
    <w:p w14:paraId="65E854E1" w14:textId="77777777" w:rsidR="007C0BF8" w:rsidRDefault="007C0BF8" w:rsidP="00732C8F">
      <w:pPr>
        <w:suppressAutoHyphens w:val="0"/>
        <w:rPr>
          <w:rFonts w:ascii="Arial" w:hAnsi="Arial" w:cs="Arial"/>
          <w:b/>
          <w:bCs/>
          <w:lang w:eastAsia="fr-FR"/>
        </w:rPr>
      </w:pPr>
    </w:p>
    <w:p w14:paraId="1D0D1DD2"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1B3DD237" w14:textId="77777777" w:rsidR="00732C8F" w:rsidRDefault="00732C8F" w:rsidP="00732C8F">
      <w:pPr>
        <w:suppressAutoHyphens w:val="0"/>
        <w:rPr>
          <w:rFonts w:ascii="Arial" w:hAnsi="Arial" w:cs="Arial"/>
          <w:b/>
          <w:bCs/>
          <w:lang w:eastAsia="fr-FR"/>
        </w:rPr>
      </w:pPr>
    </w:p>
    <w:p w14:paraId="2DB6420D"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4410BDCC"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A179EF">
        <w:rPr>
          <w:rFonts w:ascii="Arial" w:hAnsi="Arial" w:cs="Arial"/>
          <w:lang w:eastAsia="fr-FR"/>
        </w:rPr>
      </w:r>
      <w:r w:rsidR="00A179EF">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514E031D"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A179EF">
        <w:rPr>
          <w:rFonts w:ascii="Arial" w:hAnsi="Arial" w:cs="Arial"/>
          <w:lang w:eastAsia="fr-FR"/>
        </w:rPr>
      </w:r>
      <w:r w:rsidR="00A179EF">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38DA5EBB" w14:textId="77777777" w:rsidR="002D5BBA" w:rsidRDefault="002D5BBA" w:rsidP="009B45B9">
      <w:pPr>
        <w:tabs>
          <w:tab w:val="left" w:pos="851"/>
          <w:tab w:val="left" w:pos="3402"/>
          <w:tab w:val="left" w:pos="6237"/>
          <w:tab w:val="left" w:pos="9072"/>
        </w:tabs>
        <w:jc w:val="both"/>
        <w:rPr>
          <w:rFonts w:ascii="Arial" w:hAnsi="Arial" w:cs="Arial"/>
          <w:b/>
          <w:caps/>
        </w:rPr>
      </w:pPr>
    </w:p>
    <w:p w14:paraId="2C70F4B1" w14:textId="77777777" w:rsidR="002D5BBA" w:rsidRDefault="002D5BBA" w:rsidP="009B45B9">
      <w:pPr>
        <w:tabs>
          <w:tab w:val="left" w:pos="851"/>
          <w:tab w:val="left" w:pos="3402"/>
          <w:tab w:val="left" w:pos="6237"/>
          <w:tab w:val="left" w:pos="9072"/>
        </w:tabs>
        <w:jc w:val="both"/>
        <w:rPr>
          <w:rFonts w:ascii="Arial" w:hAnsi="Arial" w:cs="Arial"/>
          <w:b/>
          <w:caps/>
        </w:rPr>
      </w:pPr>
    </w:p>
    <w:p w14:paraId="0467EC17" w14:textId="77777777" w:rsidR="002D5BBA" w:rsidRDefault="002D5BBA" w:rsidP="009B45B9">
      <w:pPr>
        <w:tabs>
          <w:tab w:val="left" w:pos="851"/>
          <w:tab w:val="left" w:pos="3402"/>
          <w:tab w:val="left" w:pos="6237"/>
          <w:tab w:val="left" w:pos="9072"/>
        </w:tabs>
        <w:jc w:val="both"/>
        <w:rPr>
          <w:rFonts w:ascii="Arial" w:hAnsi="Arial" w:cs="Arial"/>
          <w:b/>
          <w:caps/>
        </w:rPr>
      </w:pPr>
    </w:p>
    <w:p w14:paraId="21D8F44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1B1F9A3D" w14:textId="77777777" w:rsidR="009B1CD0" w:rsidRDefault="009B1CD0" w:rsidP="009B45B9">
      <w:pPr>
        <w:tabs>
          <w:tab w:val="left" w:pos="851"/>
          <w:tab w:val="left" w:pos="3402"/>
          <w:tab w:val="left" w:pos="6237"/>
          <w:tab w:val="left" w:pos="9072"/>
        </w:tabs>
        <w:jc w:val="both"/>
        <w:rPr>
          <w:rFonts w:ascii="Arial" w:hAnsi="Arial" w:cs="Arial"/>
        </w:rPr>
      </w:pPr>
    </w:p>
    <w:p w14:paraId="266CDF38"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1F07BE2F"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39BC1EA4"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00F0555F"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2035CD4E"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0717CC0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6FBA57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6F0791C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0710CE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C0828E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016B20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1B7F37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904A015"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517E1CC5"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6E2294E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3FB7F607"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0F6651B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359DE40"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09B0385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486EE59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16B506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CF7C11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7B6F14E"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405443D5"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BBB1E03" w14:textId="77777777" w:rsidR="005248B9" w:rsidRDefault="005248B9" w:rsidP="003B185D">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547B5EE9" w14:textId="77777777" w:rsidR="002D5BBA" w:rsidRDefault="00F879B6" w:rsidP="003B185D">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002D5BBA">
              <w:rPr>
                <w:rFonts w:ascii="Arial" w:hAnsi="Arial" w:cs="Arial"/>
                <w:bCs/>
                <w:sz w:val="22"/>
                <w:szCs w:val="22"/>
                <w:lang w:eastAsia="fr-FR"/>
              </w:rPr>
              <w:t>irecteur adjoint de cabinet,</w:t>
            </w:r>
          </w:p>
          <w:p w14:paraId="1BF4FA5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Pr="005E09D5">
              <w:rPr>
                <w:rFonts w:ascii="Arial" w:hAnsi="Arial" w:cs="Arial"/>
                <w:bCs/>
                <w:sz w:val="22"/>
                <w:szCs w:val="22"/>
                <w:lang w:eastAsia="fr-FR"/>
              </w:rPr>
              <w:t>irecteur général des services</w:t>
            </w:r>
          </w:p>
        </w:tc>
      </w:tr>
    </w:tbl>
    <w:p w14:paraId="4B11E50E"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111D8" w14:textId="77777777" w:rsidR="003A6C18" w:rsidRDefault="003A6C18">
      <w:r>
        <w:separator/>
      </w:r>
    </w:p>
  </w:endnote>
  <w:endnote w:type="continuationSeparator" w:id="0">
    <w:p w14:paraId="3A8813FF" w14:textId="77777777" w:rsidR="003A6C18" w:rsidRDefault="003A6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381F7" w14:textId="77777777" w:rsidR="003A6C18" w:rsidRDefault="003A6C18">
      <w:r>
        <w:separator/>
      </w:r>
    </w:p>
  </w:footnote>
  <w:footnote w:type="continuationSeparator" w:id="0">
    <w:p w14:paraId="7C5EE159" w14:textId="77777777" w:rsidR="003A6C18" w:rsidRDefault="003A6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00186403">
    <w:abstractNumId w:val="0"/>
  </w:num>
  <w:num w:numId="2" w16cid:durableId="2035499573">
    <w:abstractNumId w:val="1"/>
  </w:num>
  <w:num w:numId="3" w16cid:durableId="433401651">
    <w:abstractNumId w:val="2"/>
  </w:num>
  <w:num w:numId="4" w16cid:durableId="1774786886">
    <w:abstractNumId w:val="4"/>
  </w:num>
  <w:num w:numId="5" w16cid:durableId="1119374142">
    <w:abstractNumId w:val="3"/>
  </w:num>
  <w:num w:numId="6" w16cid:durableId="15930030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6EC"/>
    <w:rsid w:val="000327A6"/>
    <w:rsid w:val="00036500"/>
    <w:rsid w:val="000451B2"/>
    <w:rsid w:val="000527DD"/>
    <w:rsid w:val="00067F94"/>
    <w:rsid w:val="00073CD1"/>
    <w:rsid w:val="00074194"/>
    <w:rsid w:val="0008720C"/>
    <w:rsid w:val="000928BA"/>
    <w:rsid w:val="0009796E"/>
    <w:rsid w:val="000A2E05"/>
    <w:rsid w:val="000A561F"/>
    <w:rsid w:val="000B5E5E"/>
    <w:rsid w:val="000C155E"/>
    <w:rsid w:val="000D2C2D"/>
    <w:rsid w:val="000E0020"/>
    <w:rsid w:val="000E31A0"/>
    <w:rsid w:val="00105531"/>
    <w:rsid w:val="001071C4"/>
    <w:rsid w:val="00123593"/>
    <w:rsid w:val="001423BD"/>
    <w:rsid w:val="00156924"/>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7198A"/>
    <w:rsid w:val="002904AF"/>
    <w:rsid w:val="00294760"/>
    <w:rsid w:val="002C1B88"/>
    <w:rsid w:val="002C2CA3"/>
    <w:rsid w:val="002C4B3E"/>
    <w:rsid w:val="002C79D6"/>
    <w:rsid w:val="002D5BBA"/>
    <w:rsid w:val="002E56C1"/>
    <w:rsid w:val="003013DA"/>
    <w:rsid w:val="003058EE"/>
    <w:rsid w:val="00312FC1"/>
    <w:rsid w:val="00332B12"/>
    <w:rsid w:val="00332F9E"/>
    <w:rsid w:val="00354C04"/>
    <w:rsid w:val="00385E76"/>
    <w:rsid w:val="003867F1"/>
    <w:rsid w:val="0039564F"/>
    <w:rsid w:val="003A6C18"/>
    <w:rsid w:val="003A7270"/>
    <w:rsid w:val="003A72B8"/>
    <w:rsid w:val="003B185D"/>
    <w:rsid w:val="003B4169"/>
    <w:rsid w:val="003D30A7"/>
    <w:rsid w:val="003D4DBA"/>
    <w:rsid w:val="0043706E"/>
    <w:rsid w:val="0044597F"/>
    <w:rsid w:val="00457E66"/>
    <w:rsid w:val="00483794"/>
    <w:rsid w:val="00493C96"/>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46DD8"/>
    <w:rsid w:val="005546A9"/>
    <w:rsid w:val="005824AE"/>
    <w:rsid w:val="005846FB"/>
    <w:rsid w:val="005A05C1"/>
    <w:rsid w:val="005A4A3B"/>
    <w:rsid w:val="005A4CB5"/>
    <w:rsid w:val="005B14C9"/>
    <w:rsid w:val="005B2316"/>
    <w:rsid w:val="005C3C34"/>
    <w:rsid w:val="005D10E7"/>
    <w:rsid w:val="005F0DCE"/>
    <w:rsid w:val="005F5F55"/>
    <w:rsid w:val="0061068C"/>
    <w:rsid w:val="006151BE"/>
    <w:rsid w:val="00624E11"/>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60E5"/>
    <w:rsid w:val="00710FD6"/>
    <w:rsid w:val="007137DA"/>
    <w:rsid w:val="00730A78"/>
    <w:rsid w:val="00732C8F"/>
    <w:rsid w:val="00735342"/>
    <w:rsid w:val="00757151"/>
    <w:rsid w:val="007571D2"/>
    <w:rsid w:val="007606A9"/>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47C83"/>
    <w:rsid w:val="008545C1"/>
    <w:rsid w:val="00856B6A"/>
    <w:rsid w:val="008655E4"/>
    <w:rsid w:val="00876A73"/>
    <w:rsid w:val="00886CC1"/>
    <w:rsid w:val="00895FCF"/>
    <w:rsid w:val="008A303C"/>
    <w:rsid w:val="008B2A38"/>
    <w:rsid w:val="008B5FC6"/>
    <w:rsid w:val="008D5858"/>
    <w:rsid w:val="00930A5C"/>
    <w:rsid w:val="00931B87"/>
    <w:rsid w:val="00934503"/>
    <w:rsid w:val="00972598"/>
    <w:rsid w:val="009764D7"/>
    <w:rsid w:val="00983FF3"/>
    <w:rsid w:val="009B1CD0"/>
    <w:rsid w:val="009B37FE"/>
    <w:rsid w:val="009B45B9"/>
    <w:rsid w:val="009C4738"/>
    <w:rsid w:val="009D661E"/>
    <w:rsid w:val="009F5930"/>
    <w:rsid w:val="00A01809"/>
    <w:rsid w:val="00A179EF"/>
    <w:rsid w:val="00A2560F"/>
    <w:rsid w:val="00A34D04"/>
    <w:rsid w:val="00A448E9"/>
    <w:rsid w:val="00A87CB4"/>
    <w:rsid w:val="00AA6A71"/>
    <w:rsid w:val="00AC6F2E"/>
    <w:rsid w:val="00AD48B6"/>
    <w:rsid w:val="00AE3708"/>
    <w:rsid w:val="00AE748F"/>
    <w:rsid w:val="00AE7831"/>
    <w:rsid w:val="00B00166"/>
    <w:rsid w:val="00B02608"/>
    <w:rsid w:val="00B0289C"/>
    <w:rsid w:val="00B054DA"/>
    <w:rsid w:val="00B06C6C"/>
    <w:rsid w:val="00B0758F"/>
    <w:rsid w:val="00B14E51"/>
    <w:rsid w:val="00B161EE"/>
    <w:rsid w:val="00B22B63"/>
    <w:rsid w:val="00B23A73"/>
    <w:rsid w:val="00B3334C"/>
    <w:rsid w:val="00B5497A"/>
    <w:rsid w:val="00B610BA"/>
    <w:rsid w:val="00B63425"/>
    <w:rsid w:val="00B7212F"/>
    <w:rsid w:val="00B72AE8"/>
    <w:rsid w:val="00B85891"/>
    <w:rsid w:val="00B87564"/>
    <w:rsid w:val="00BA44E5"/>
    <w:rsid w:val="00BB0881"/>
    <w:rsid w:val="00BC0E71"/>
    <w:rsid w:val="00BD767E"/>
    <w:rsid w:val="00BE37FB"/>
    <w:rsid w:val="00BE5A4C"/>
    <w:rsid w:val="00BE6078"/>
    <w:rsid w:val="00BF24F8"/>
    <w:rsid w:val="00C23457"/>
    <w:rsid w:val="00C41749"/>
    <w:rsid w:val="00C461B4"/>
    <w:rsid w:val="00C5197B"/>
    <w:rsid w:val="00C53607"/>
    <w:rsid w:val="00C564B4"/>
    <w:rsid w:val="00C57FC5"/>
    <w:rsid w:val="00C630AD"/>
    <w:rsid w:val="00C77059"/>
    <w:rsid w:val="00C83930"/>
    <w:rsid w:val="00C91060"/>
    <w:rsid w:val="00C911FE"/>
    <w:rsid w:val="00CA6780"/>
    <w:rsid w:val="00CC2970"/>
    <w:rsid w:val="00CD185D"/>
    <w:rsid w:val="00CD46CC"/>
    <w:rsid w:val="00CE67FD"/>
    <w:rsid w:val="00CF4E14"/>
    <w:rsid w:val="00D05A2D"/>
    <w:rsid w:val="00D15114"/>
    <w:rsid w:val="00D152E4"/>
    <w:rsid w:val="00D26AD2"/>
    <w:rsid w:val="00D3101F"/>
    <w:rsid w:val="00D337D7"/>
    <w:rsid w:val="00D36D48"/>
    <w:rsid w:val="00D412FD"/>
    <w:rsid w:val="00D46BC7"/>
    <w:rsid w:val="00D81E75"/>
    <w:rsid w:val="00D83940"/>
    <w:rsid w:val="00D90A00"/>
    <w:rsid w:val="00DB6092"/>
    <w:rsid w:val="00DB73EE"/>
    <w:rsid w:val="00DC3006"/>
    <w:rsid w:val="00DC79B4"/>
    <w:rsid w:val="00DE4154"/>
    <w:rsid w:val="00DF4CE3"/>
    <w:rsid w:val="00E032C2"/>
    <w:rsid w:val="00E05ED2"/>
    <w:rsid w:val="00E20DB0"/>
    <w:rsid w:val="00E27097"/>
    <w:rsid w:val="00E47798"/>
    <w:rsid w:val="00E5372D"/>
    <w:rsid w:val="00E6549E"/>
    <w:rsid w:val="00E71E36"/>
    <w:rsid w:val="00E722F6"/>
    <w:rsid w:val="00E74C76"/>
    <w:rsid w:val="00E75F5B"/>
    <w:rsid w:val="00E84D16"/>
    <w:rsid w:val="00E90CCB"/>
    <w:rsid w:val="00E96FF6"/>
    <w:rsid w:val="00EA1AF8"/>
    <w:rsid w:val="00EB62EB"/>
    <w:rsid w:val="00EC584D"/>
    <w:rsid w:val="00EE2665"/>
    <w:rsid w:val="00EE3526"/>
    <w:rsid w:val="00F54F70"/>
    <w:rsid w:val="00F66A36"/>
    <w:rsid w:val="00F82FD6"/>
    <w:rsid w:val="00F879B6"/>
    <w:rsid w:val="00F92811"/>
    <w:rsid w:val="00FD25B6"/>
    <w:rsid w:val="00FE0BF6"/>
    <w:rsid w:val="00FE1CE1"/>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8B14B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1474</Words>
  <Characters>8108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9563</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2025-02-10T17:10:00Z</dcterms:created>
  <dcterms:modified xsi:type="dcterms:W3CDTF">2025-10-27T13:29:00Z</dcterms:modified>
</cp:coreProperties>
</file>